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3F28D9">
      <w:pPr>
        <w:rPr>
          <w:lang w:eastAsia="zh-CN"/>
        </w:rPr>
      </w:pPr>
      <w:r>
        <w:rPr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10998200</wp:posOffset>
            </wp:positionH>
            <wp:positionV relativeFrom="topMargin">
              <wp:posOffset>12268200</wp:posOffset>
            </wp:positionV>
            <wp:extent cx="330200" cy="457200"/>
            <wp:wrapNone/>
            <wp:docPr id="10005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4005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F28D9"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浙江省苍南县星海学校</w:t>
      </w:r>
      <w:r>
        <w:rPr>
          <w:b/>
          <w:bCs/>
          <w:sz w:val="28"/>
          <w:szCs w:val="28"/>
          <w:lang w:eastAsia="zh-CN"/>
        </w:rPr>
        <w:t>2020</w:t>
      </w:r>
      <w:r>
        <w:rPr>
          <w:b/>
          <w:bCs/>
          <w:sz w:val="28"/>
          <w:szCs w:val="28"/>
          <w:lang w:eastAsia="zh-CN"/>
        </w:rPr>
        <w:t>届九年级上学期数学期中考试试卷</w:t>
      </w:r>
      <w:r>
        <w:rPr>
          <w:b/>
          <w:bCs/>
          <w:sz w:val="28"/>
          <w:szCs w:val="28"/>
          <w:lang w:eastAsia="zh-CN"/>
        </w:rPr>
        <w:t xml:space="preserve">     </w:t>
      </w:r>
    </w:p>
    <w:p w:rsidR="003F28D9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</w:t>
      </w:r>
      <w:r>
        <w:rPr>
          <w:b/>
          <w:bCs/>
          <w:sz w:val="24"/>
          <w:szCs w:val="24"/>
          <w:lang w:eastAsia="zh-CN"/>
        </w:rPr>
        <w:t xml:space="preserve"> </w:t>
      </w:r>
      <w:r>
        <w:rPr>
          <w:b/>
          <w:bCs/>
          <w:sz w:val="24"/>
          <w:szCs w:val="24"/>
          <w:lang w:eastAsia="zh-CN"/>
        </w:rPr>
        <w:t>、选择题</w:t>
      </w:r>
      <w:r>
        <w:rPr>
          <w:b/>
          <w:bCs/>
          <w:sz w:val="24"/>
          <w:szCs w:val="24"/>
          <w:lang w:eastAsia="zh-CN"/>
        </w:rPr>
        <w:t>(</w:t>
      </w:r>
      <w:r>
        <w:rPr>
          <w:b/>
          <w:bCs/>
          <w:sz w:val="24"/>
          <w:szCs w:val="24"/>
          <w:lang w:eastAsia="zh-CN"/>
        </w:rPr>
        <w:t>本题有</w:t>
      </w:r>
      <w:r>
        <w:rPr>
          <w:b/>
          <w:bCs/>
          <w:sz w:val="24"/>
          <w:szCs w:val="24"/>
          <w:lang w:eastAsia="zh-CN"/>
        </w:rPr>
        <w:t>10</w:t>
      </w:r>
      <w:r>
        <w:rPr>
          <w:b/>
          <w:bCs/>
          <w:sz w:val="24"/>
          <w:szCs w:val="24"/>
          <w:lang w:eastAsia="zh-CN"/>
        </w:rPr>
        <w:t>小题，每小题</w:t>
      </w:r>
      <w:r>
        <w:rPr>
          <w:b/>
          <w:bCs/>
          <w:sz w:val="24"/>
          <w:szCs w:val="24"/>
          <w:lang w:eastAsia="zh-CN"/>
        </w:rPr>
        <w:t>4</w:t>
      </w:r>
      <w:r>
        <w:rPr>
          <w:b/>
          <w:bCs/>
          <w:sz w:val="24"/>
          <w:szCs w:val="24"/>
          <w:lang w:eastAsia="zh-CN"/>
        </w:rPr>
        <w:t>分，共</w:t>
      </w:r>
      <w:r>
        <w:rPr>
          <w:b/>
          <w:bCs/>
          <w:sz w:val="24"/>
          <w:szCs w:val="24"/>
          <w:lang w:eastAsia="zh-CN"/>
        </w:rPr>
        <w:t>40</w:t>
      </w:r>
      <w:r>
        <w:rPr>
          <w:b/>
          <w:bCs/>
          <w:sz w:val="24"/>
          <w:szCs w:val="24"/>
          <w:lang w:eastAsia="zh-CN"/>
        </w:rPr>
        <w:t>分．</w:t>
      </w:r>
      <w:r>
        <w:rPr>
          <w:b/>
          <w:bCs/>
          <w:sz w:val="24"/>
          <w:szCs w:val="24"/>
          <w:lang w:eastAsia="zh-CN"/>
        </w:rPr>
        <w:t>)</w:t>
      </w:r>
    </w:p>
    <w:p w:rsidR="003F28D9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00"/>
          <w:lang w:eastAsia="zh-CN"/>
        </w:rPr>
        <w:t>给出四个数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2</m:t>
            </m:r>
          </m:e>
        </m:rad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-1</w:t>
      </w:r>
      <w:r>
        <w:rPr>
          <w:color w:val="000000"/>
          <w:lang w:eastAsia="zh-CN"/>
        </w:rPr>
        <w:t>，其中最大的是</w:t>
      </w:r>
      <w:r>
        <w:rPr>
          <w:color w:val="000000"/>
          <w:lang w:eastAsia="zh-CN"/>
        </w:rPr>
        <w:t xml:space="preserve">(    )            </w:t>
      </w:r>
    </w:p>
    <w:p w:rsidR="003F28D9">
      <w:pPr>
        <w:spacing w:after="0"/>
        <w:ind w:left="150"/>
      </w:pPr>
      <w:r>
        <w:rPr>
          <w:color w:val="000000"/>
        </w:rPr>
        <w:t>A. 0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19050" t="0" r="9500" b="0"/>
            <wp:docPr id="1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9938982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2</m:t>
            </m:r>
          </m:e>
        </m:rad>
      </m:oMath>
      <w:r>
        <w:rPr>
          <w:color w:val="000000"/>
        </w:rPr>
        <w:t>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19050" t="0" r="9500" b="0"/>
            <wp:docPr id="2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96168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3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19050" t="0" r="9500" b="0"/>
            <wp:docPr id="3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3468788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-1</w:t>
      </w:r>
    </w:p>
    <w:p w:rsidR="003F28D9">
      <w:pPr>
        <w:spacing w:after="0"/>
      </w:pPr>
      <w:r>
        <w:rPr>
          <w:color w:val="000000"/>
        </w:rPr>
        <w:t>2.</w:t>
      </w:r>
      <w:r>
        <w:rPr>
          <w:color w:val="000000"/>
        </w:rPr>
        <w:t>计算</w:t>
      </w:r>
      <w:r>
        <w:rPr>
          <w:color w:val="000000"/>
        </w:rPr>
        <w:t>(-a</w:t>
      </w:r>
      <w:r>
        <w:rPr>
          <w:color w:val="000000"/>
          <w:vertAlign w:val="superscript"/>
        </w:rPr>
        <w:t>3</w:t>
      </w:r>
      <w:r>
        <w:rPr>
          <w:color w:val="000000"/>
        </w:rPr>
        <w:t>)</w:t>
      </w:r>
      <w:r>
        <w:rPr>
          <w:color w:val="000000"/>
          <w:vertAlign w:val="superscript"/>
        </w:rPr>
        <w:t>2</w:t>
      </w:r>
      <w:r>
        <w:rPr>
          <w:color w:val="000000"/>
        </w:rPr>
        <w:t>的正确结果是</w:t>
      </w:r>
      <w:r>
        <w:rPr>
          <w:color w:val="000000"/>
        </w:rPr>
        <w:t xml:space="preserve">(    )            </w:t>
      </w:r>
    </w:p>
    <w:p w:rsidR="003F28D9">
      <w:pPr>
        <w:spacing w:after="0"/>
        <w:ind w:left="150"/>
      </w:pPr>
      <w:r>
        <w:rPr>
          <w:color w:val="000000"/>
        </w:rPr>
        <w:t>A. -a</w:t>
      </w:r>
      <w:r>
        <w:rPr>
          <w:color w:val="000000"/>
          <w:vertAlign w:val="superscript"/>
        </w:rPr>
        <w:t>6</w:t>
      </w:r>
      <w:r>
        <w:rPr>
          <w:color w:val="000000"/>
        </w:rPr>
        <w:t>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19050" t="0" r="0" b="0"/>
            <wp:docPr id="4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7489117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a</w:t>
      </w:r>
      <w:r>
        <w:rPr>
          <w:color w:val="000000"/>
          <w:vertAlign w:val="superscript"/>
        </w:rPr>
        <w:t>6</w:t>
      </w:r>
      <w:r>
        <w:rPr>
          <w:color w:val="000000"/>
        </w:rPr>
        <w:t>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19050" t="0" r="0" b="0"/>
            <wp:docPr id="5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0578697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-a</w:t>
      </w:r>
      <w:r>
        <w:rPr>
          <w:color w:val="000000"/>
          <w:vertAlign w:val="superscript"/>
        </w:rPr>
        <w:t>5</w:t>
      </w:r>
      <w:r>
        <w:rPr>
          <w:color w:val="000000"/>
        </w:rPr>
        <w:t>                          </w:t>
      </w:r>
      <w:r>
        <w:rPr>
          <w:color w:val="000000"/>
        </w:rPr>
        <w:t>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19050" t="0" r="0" b="0"/>
            <wp:docPr id="6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2746309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a</w:t>
      </w:r>
      <w:r>
        <w:rPr>
          <w:color w:val="000000"/>
          <w:vertAlign w:val="superscript"/>
        </w:rPr>
        <w:t>5</w:t>
      </w:r>
    </w:p>
    <w:p w:rsidR="003F28D9">
      <w:pPr>
        <w:spacing w:after="0"/>
      </w:pPr>
      <w:r>
        <w:rPr>
          <w:color w:val="000000"/>
        </w:rPr>
        <w:t>3.</w:t>
      </w:r>
      <w:r>
        <w:rPr>
          <w:color w:val="000000"/>
        </w:rPr>
        <w:t>要使分式</w:t>
      </w:r>
      <w:r>
        <w:rPr>
          <w:color w:val="000000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x+3</m:t>
            </m:r>
          </m:num>
          <m:den>
            <m:r>
              <w:rPr>
                <w:rFonts w:ascii="Cambria Math" w:hint="eastAsia"/>
                <w:lang w:eastAsia="zh-CN"/>
              </w:rPr>
              <m:t>x</m:t>
            </m:r>
            <m:r>
              <w:rPr>
                <w:rFonts w:ascii="Cambria Math" w:hint="eastAsia"/>
                <w:lang w:eastAsia="zh-CN"/>
              </w:rPr>
              <m:t>-</m:t>
            </m:r>
            <m:r>
              <w:rPr>
                <w:rFonts w:ascii="Cambria Math" w:hint="eastAsia"/>
                <w:lang w:eastAsia="zh-CN"/>
              </w:rPr>
              <m:t>4</m:t>
            </m:r>
          </m:den>
        </m:f>
      </m:oMath>
      <w:r>
        <w:rPr>
          <w:color w:val="000000"/>
        </w:rPr>
        <w:t xml:space="preserve"> </w:t>
      </w:r>
      <w:r>
        <w:rPr>
          <w:color w:val="000000"/>
        </w:rPr>
        <w:t>的值为</w:t>
      </w:r>
      <w:r>
        <w:rPr>
          <w:color w:val="000000"/>
        </w:rPr>
        <w:t>0</w:t>
      </w:r>
      <w:r>
        <w:rPr>
          <w:color w:val="000000"/>
        </w:rPr>
        <w:t>，则</w:t>
      </w:r>
      <w:r>
        <w:rPr>
          <w:color w:val="000000"/>
        </w:rPr>
        <w:t>x</w:t>
      </w:r>
      <w:r>
        <w:rPr>
          <w:color w:val="000000"/>
        </w:rPr>
        <w:t>的值是</w:t>
      </w:r>
      <w:r>
        <w:rPr>
          <w:color w:val="000000"/>
        </w:rPr>
        <w:t xml:space="preserve">(    )            </w:t>
      </w:r>
    </w:p>
    <w:p w:rsidR="003F28D9">
      <w:pPr>
        <w:spacing w:after="0"/>
        <w:ind w:left="150"/>
      </w:pPr>
      <w:r>
        <w:rPr>
          <w:color w:val="000000"/>
        </w:rPr>
        <w:t>A. x≠4                                     B. x≠-3                                     C. x=4                                     D. x=-3</w:t>
      </w:r>
    </w:p>
    <w:p w:rsidR="003F28D9">
      <w:pPr>
        <w:spacing w:after="0"/>
      </w:pPr>
      <w:r>
        <w:rPr>
          <w:color w:val="000000"/>
        </w:rPr>
        <w:t>4.</w:t>
      </w:r>
      <w:r>
        <w:rPr>
          <w:color w:val="000000"/>
        </w:rPr>
        <w:t>不等式</w:t>
      </w:r>
      <w:r>
        <w:rPr>
          <w:color w:val="000000"/>
        </w:rPr>
        <w:t>3</w:t>
      </w:r>
      <w:r>
        <w:rPr>
          <w:color w:val="000000"/>
        </w:rPr>
        <w:t>（</w:t>
      </w:r>
      <w:r>
        <w:rPr>
          <w:color w:val="000000"/>
        </w:rPr>
        <w:t>x-2</w:t>
      </w:r>
      <w:r>
        <w:rPr>
          <w:color w:val="000000"/>
        </w:rPr>
        <w:t>）</w:t>
      </w:r>
      <w:r>
        <w:rPr>
          <w:color w:val="000000"/>
        </w:rPr>
        <w:t>≥x+4</w:t>
      </w:r>
      <w:r>
        <w:rPr>
          <w:color w:val="000000"/>
        </w:rPr>
        <w:t>的解集是</w:t>
      </w:r>
      <w:r>
        <w:rPr>
          <w:color w:val="000000"/>
        </w:rPr>
        <w:t xml:space="preserve">(   )            </w:t>
      </w:r>
    </w:p>
    <w:p w:rsidR="003F28D9">
      <w:pPr>
        <w:spacing w:after="0"/>
        <w:ind w:left="150"/>
      </w:pPr>
      <w:r>
        <w:rPr>
          <w:color w:val="000000"/>
        </w:rPr>
        <w:t>A. x≥5</w:t>
      </w:r>
      <w:r>
        <w:rPr>
          <w:color w:val="000000"/>
          <w:vertAlign w:val="superscript"/>
        </w:rPr>
        <w:t xml:space="preserve">       </w:t>
      </w:r>
      <w:r>
        <w:rPr>
          <w:color w:val="000000"/>
        </w:rPr>
        <w:t>  </w:t>
      </w:r>
      <w:r>
        <w:rPr>
          <w:color w:val="000000"/>
        </w:rPr>
        <w:t>                             B. x≥3</w:t>
      </w:r>
      <w:r>
        <w:rPr>
          <w:color w:val="000000"/>
          <w:vertAlign w:val="superscript"/>
        </w:rPr>
        <w:t xml:space="preserve">       </w:t>
      </w:r>
      <w:r>
        <w:rPr>
          <w:color w:val="000000"/>
        </w:rPr>
        <w:t xml:space="preserve">                               C. x≤5 </w:t>
      </w:r>
      <w:r>
        <w:rPr>
          <w:color w:val="000000"/>
          <w:vertAlign w:val="superscript"/>
        </w:rPr>
        <w:t>       </w:t>
      </w:r>
      <w:r>
        <w:rPr>
          <w:color w:val="000000"/>
        </w:rPr>
        <w:t>                               D. x≥-5</w:t>
      </w:r>
    </w:p>
    <w:p w:rsidR="003F28D9">
      <w:pPr>
        <w:spacing w:after="0"/>
      </w:pPr>
      <w:r>
        <w:rPr>
          <w:color w:val="000000"/>
        </w:rPr>
        <w:t>5.</w:t>
      </w:r>
      <w:r>
        <w:rPr>
          <w:color w:val="000000"/>
        </w:rPr>
        <w:t>如图，在</w:t>
      </w:r>
      <w:r>
        <w:rPr>
          <w:color w:val="000000"/>
        </w:rPr>
        <w:t>Rt△ABC</w:t>
      </w:r>
      <w:r>
        <w:rPr>
          <w:color w:val="000000"/>
        </w:rPr>
        <w:t>中，</w:t>
      </w:r>
      <w:r>
        <w:rPr>
          <w:color w:val="000000"/>
        </w:rPr>
        <w:t>∠C=90°</w:t>
      </w:r>
      <w:r>
        <w:rPr>
          <w:color w:val="000000"/>
        </w:rPr>
        <w:t>，若</w:t>
      </w:r>
      <w:r>
        <w:rPr>
          <w:color w:val="000000"/>
        </w:rPr>
        <w:t>AB=5</w:t>
      </w:r>
      <w:r>
        <w:rPr>
          <w:color w:val="000000"/>
        </w:rPr>
        <w:t>，</w:t>
      </w:r>
      <w:r>
        <w:rPr>
          <w:color w:val="000000"/>
        </w:rPr>
        <w:t>AC=4</w:t>
      </w:r>
      <w:r>
        <w:rPr>
          <w:color w:val="000000"/>
        </w:rPr>
        <w:t>，则</w:t>
      </w:r>
      <w:r>
        <w:rPr>
          <w:color w:val="000000"/>
        </w:rPr>
        <w:t>cosB</w:t>
      </w:r>
      <w:r>
        <w:rPr>
          <w:color w:val="000000"/>
        </w:rPr>
        <w:t>的值</w:t>
      </w:r>
      <w:r>
        <w:rPr>
          <w:color w:val="000000"/>
        </w:rPr>
        <w:t xml:space="preserve">(   )  </w:t>
      </w:r>
    </w:p>
    <w:p w:rsidR="003F28D9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079056" cy="964463"/>
            <wp:effectExtent l="19050" t="0" r="6794" b="0"/>
            <wp:docPr id="7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4245533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79056" cy="964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28D9">
      <w:pPr>
        <w:spacing w:after="0"/>
        <w:ind w:left="150"/>
      </w:pPr>
      <w:r>
        <w:rPr>
          <w:color w:val="000000"/>
        </w:rPr>
        <w:t>A.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3</m:t>
            </m:r>
          </m:num>
          <m:den>
            <m:r>
              <w:rPr>
                <w:rFonts w:ascii="Cambria Math" w:hint="eastAsia"/>
                <w:lang w:eastAsia="zh-CN"/>
              </w:rPr>
              <m:t>4</m:t>
            </m:r>
          </m:den>
        </m:f>
      </m:oMath>
      <w:r>
        <w:rPr>
          <w:color w:val="000000"/>
        </w:rPr>
        <w:t>                                        B.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3</m:t>
            </m:r>
          </m:num>
          <m:den>
            <m:r>
              <w:rPr>
                <w:rFonts w:ascii="Cambria Math" w:hint="eastAsia"/>
                <w:lang w:eastAsia="zh-CN"/>
              </w:rPr>
              <m:t>5</m:t>
            </m:r>
          </m:den>
        </m:f>
      </m:oMath>
      <w:r>
        <w:rPr>
          <w:color w:val="000000"/>
        </w:rPr>
        <w:t>                               </w:t>
      </w:r>
      <w:r>
        <w:rPr>
          <w:color w:val="000000"/>
        </w:rPr>
        <w:t>         C.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ad>
              <m:radPr>
                <m:degHide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int="eastAsia"/>
                    <w:lang w:eastAsia="zh-CN"/>
                  </w:rPr>
                  <m:t>7</m:t>
                </m:r>
              </m:e>
            </m:rad>
          </m:num>
          <m:den>
            <m:r>
              <w:rPr>
                <w:rFonts w:ascii="Cambria Math" w:hint="eastAsia"/>
                <w:lang w:eastAsia="zh-CN"/>
              </w:rPr>
              <m:t>4</m:t>
            </m:r>
          </m:den>
        </m:f>
      </m:oMath>
      <w:r>
        <w:rPr>
          <w:color w:val="000000"/>
        </w:rPr>
        <w:t>                                        D.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4</m:t>
            </m:r>
          </m:num>
          <m:den>
            <m:r>
              <w:rPr>
                <w:rFonts w:ascii="Cambria Math" w:hint="eastAsia"/>
                <w:lang w:eastAsia="zh-CN"/>
              </w:rPr>
              <m:t>5</m:t>
            </m:r>
          </m:den>
        </m:f>
      </m:oMath>
    </w:p>
    <w:p w:rsidR="003F28D9"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00"/>
          <w:lang w:eastAsia="zh-CN"/>
        </w:rPr>
        <w:t>如图，将点</w:t>
      </w:r>
      <w:r>
        <w:rPr>
          <w:color w:val="000000"/>
          <w:lang w:eastAsia="zh-CN"/>
        </w:rPr>
        <w:t>P(-2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3)</w:t>
      </w:r>
      <w:r>
        <w:rPr>
          <w:color w:val="000000"/>
          <w:lang w:eastAsia="zh-CN"/>
        </w:rPr>
        <w:t>向右平移</w:t>
      </w:r>
      <w:r>
        <w:rPr>
          <w:color w:val="000000"/>
          <w:lang w:eastAsia="zh-CN"/>
        </w:rPr>
        <w:t>n</w:t>
      </w:r>
      <w:r>
        <w:rPr>
          <w:color w:val="000000"/>
          <w:lang w:eastAsia="zh-CN"/>
        </w:rPr>
        <w:t>个单位后落在直线</w:t>
      </w:r>
      <w:r>
        <w:rPr>
          <w:color w:val="000000"/>
          <w:lang w:eastAsia="zh-CN"/>
        </w:rPr>
        <w:t>y=2x-1</w:t>
      </w:r>
      <w:r>
        <w:rPr>
          <w:color w:val="000000"/>
          <w:lang w:eastAsia="zh-CN"/>
        </w:rPr>
        <w:t>上的点</w:t>
      </w:r>
      <w:r>
        <w:rPr>
          <w:color w:val="000000"/>
          <w:lang w:eastAsia="zh-CN"/>
        </w:rPr>
        <w:t>P'</w:t>
      </w:r>
      <w:r>
        <w:rPr>
          <w:color w:val="000000"/>
          <w:lang w:eastAsia="zh-CN"/>
        </w:rPr>
        <w:t>处，则</w:t>
      </w:r>
      <w:r>
        <w:rPr>
          <w:color w:val="000000"/>
          <w:lang w:eastAsia="zh-CN"/>
        </w:rPr>
        <w:t>n</w:t>
      </w:r>
      <w:r>
        <w:rPr>
          <w:color w:val="000000"/>
          <w:lang w:eastAsia="zh-CN"/>
        </w:rPr>
        <w:t>等于</w:t>
      </w:r>
      <w:r>
        <w:rPr>
          <w:color w:val="000000"/>
          <w:lang w:eastAsia="zh-CN"/>
        </w:rPr>
        <w:t>(    )</w:t>
      </w:r>
    </w:p>
    <w:p w:rsidR="003F28D9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155446" cy="1155446"/>
            <wp:effectExtent l="19050" t="0" r="6604" b="0"/>
            <wp:docPr id="8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052835" name=""/>
                    <pic:cNvPicPr/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55446" cy="1155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28D9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4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9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309492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5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10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924821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6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11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895646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7</w:t>
      </w:r>
    </w:p>
    <w:p w:rsidR="003F28D9"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00"/>
          <w:lang w:eastAsia="zh-CN"/>
        </w:rPr>
        <w:t>已知点</w:t>
      </w:r>
      <w:r>
        <w:rPr>
          <w:color w:val="000000"/>
          <w:lang w:eastAsia="zh-CN"/>
        </w:rPr>
        <w:t>(-2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y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)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(1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0)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(3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y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)</w:t>
      </w:r>
      <w:r>
        <w:rPr>
          <w:color w:val="000000"/>
          <w:lang w:eastAsia="zh-CN"/>
        </w:rPr>
        <w:t>都在二次函数</w:t>
      </w:r>
      <w:r>
        <w:rPr>
          <w:color w:val="000000"/>
          <w:lang w:eastAsia="zh-CN"/>
        </w:rPr>
        <w:t>y=x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+bx-3</w:t>
      </w:r>
      <w:r>
        <w:rPr>
          <w:color w:val="000000"/>
          <w:lang w:eastAsia="zh-CN"/>
        </w:rPr>
        <w:t>的图象上，则</w:t>
      </w:r>
      <w:r>
        <w:rPr>
          <w:color w:val="000000"/>
          <w:lang w:eastAsia="zh-CN"/>
        </w:rPr>
        <w:t>y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0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y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的大小关系是</w:t>
      </w:r>
      <w:r>
        <w:rPr>
          <w:color w:val="000000"/>
          <w:lang w:eastAsia="zh-CN"/>
        </w:rPr>
        <w:t xml:space="preserve">(    )            </w:t>
      </w:r>
    </w:p>
    <w:p w:rsidR="003F28D9">
      <w:pPr>
        <w:spacing w:after="0"/>
        <w:ind w:left="150"/>
      </w:pPr>
      <w:r>
        <w:rPr>
          <w:color w:val="000000"/>
        </w:rPr>
        <w:t>A. y</w:t>
      </w:r>
      <w:r>
        <w:rPr>
          <w:color w:val="000000"/>
          <w:vertAlign w:val="subscript"/>
        </w:rPr>
        <w:t>1</w:t>
      </w:r>
      <w:r>
        <w:rPr>
          <w:color w:val="000000"/>
        </w:rPr>
        <w:t>&lt;0&lt; y</w:t>
      </w:r>
      <w:r>
        <w:rPr>
          <w:color w:val="000000"/>
          <w:vertAlign w:val="subscript"/>
        </w:rPr>
        <w:t>2</w:t>
      </w:r>
      <w:r>
        <w:rPr>
          <w:color w:val="000000"/>
        </w:rPr>
        <w:t>                          B. y</w:t>
      </w:r>
      <w:r>
        <w:rPr>
          <w:color w:val="000000"/>
          <w:vertAlign w:val="subscript"/>
        </w:rPr>
        <w:t>2</w:t>
      </w:r>
      <w:r>
        <w:rPr>
          <w:color w:val="000000"/>
        </w:rPr>
        <w:t>&lt;0&lt;y</w:t>
      </w:r>
      <w:r>
        <w:rPr>
          <w:color w:val="000000"/>
          <w:vertAlign w:val="subscript"/>
        </w:rPr>
        <w:t xml:space="preserve">1     </w:t>
      </w:r>
      <w:r>
        <w:rPr>
          <w:color w:val="000000"/>
        </w:rPr>
        <w:t>                          C. y</w:t>
      </w:r>
      <w:r>
        <w:rPr>
          <w:color w:val="000000"/>
          <w:vertAlign w:val="subscript"/>
        </w:rPr>
        <w:t>1</w:t>
      </w:r>
      <w:r>
        <w:rPr>
          <w:color w:val="000000"/>
        </w:rPr>
        <w:t>&lt;y</w:t>
      </w:r>
      <w:r>
        <w:rPr>
          <w:color w:val="000000"/>
          <w:vertAlign w:val="subscript"/>
        </w:rPr>
        <w:t>2</w:t>
      </w:r>
      <w:r>
        <w:rPr>
          <w:color w:val="000000"/>
        </w:rPr>
        <w:t>&lt;0                          D. 0&lt;y</w:t>
      </w:r>
      <w:r>
        <w:rPr>
          <w:color w:val="000000"/>
          <w:vertAlign w:val="subscript"/>
        </w:rPr>
        <w:t>1</w:t>
      </w:r>
      <w:r>
        <w:rPr>
          <w:color w:val="000000"/>
        </w:rPr>
        <w:t>&lt;y</w:t>
      </w:r>
      <w:r>
        <w:rPr>
          <w:color w:val="000000"/>
          <w:vertAlign w:val="subscript"/>
        </w:rPr>
        <w:t>2</w:t>
      </w:r>
    </w:p>
    <w:p w:rsidR="003F28D9"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00"/>
          <w:lang w:eastAsia="zh-CN"/>
        </w:rPr>
        <w:t>随着电影《流浪地球》的热映，其同名科幻小说的销量也急剧上升。某书店分别用</w:t>
      </w:r>
      <w:r>
        <w:rPr>
          <w:color w:val="000000"/>
          <w:lang w:eastAsia="zh-CN"/>
        </w:rPr>
        <w:t>2000</w:t>
      </w:r>
      <w:r>
        <w:rPr>
          <w:color w:val="000000"/>
          <w:lang w:eastAsia="zh-CN"/>
        </w:rPr>
        <w:t>元和</w:t>
      </w:r>
      <w:r>
        <w:rPr>
          <w:color w:val="000000"/>
          <w:lang w:eastAsia="zh-CN"/>
        </w:rPr>
        <w:t>3000</w:t>
      </w:r>
      <w:r>
        <w:rPr>
          <w:color w:val="000000"/>
          <w:lang w:eastAsia="zh-CN"/>
        </w:rPr>
        <w:t>元两次购进该小说，第二次数量比第一次多</w:t>
      </w:r>
      <w:r>
        <w:rPr>
          <w:color w:val="000000"/>
          <w:lang w:eastAsia="zh-CN"/>
        </w:rPr>
        <w:t>50</w:t>
      </w:r>
      <w:r>
        <w:rPr>
          <w:color w:val="000000"/>
          <w:lang w:eastAsia="zh-CN"/>
        </w:rPr>
        <w:t>套，则两次进价相同。该书店第一次购进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套，根据题意，列方程正确的是</w:t>
      </w:r>
      <w:r>
        <w:rPr>
          <w:color w:val="000000"/>
          <w:lang w:eastAsia="zh-CN"/>
        </w:rPr>
        <w:t>(    )</w:t>
      </w:r>
      <w:r>
        <w:rPr>
          <w:lang w:eastAsia="zh-CN"/>
        </w:rPr>
        <w:br/>
      </w:r>
    </w:p>
    <w:p w:rsidR="003F28D9">
      <w:pPr>
        <w:spacing w:after="0"/>
        <w:ind w:left="150"/>
      </w:pPr>
      <w:r>
        <w:rPr>
          <w:color w:val="000000"/>
        </w:rPr>
        <w:t>A.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2000</m:t>
            </m:r>
          </m:num>
          <m:den>
            <m:r>
              <w:rPr>
                <w:rFonts w:ascii="Cambria Math" w:hint="eastAsia"/>
                <w:lang w:eastAsia="zh-CN"/>
              </w:rPr>
              <m:t>x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3000</m:t>
            </m:r>
          </m:num>
          <m:den>
            <m:r>
              <w:rPr>
                <w:rFonts w:ascii="Cambria Math" w:hint="eastAsia"/>
                <w:lang w:eastAsia="zh-CN"/>
              </w:rPr>
              <m:t>x</m:t>
            </m:r>
            <m:r>
              <w:rPr>
                <w:rFonts w:ascii="Cambria Math" w:hint="eastAsia"/>
                <w:lang w:eastAsia="zh-CN"/>
              </w:rPr>
              <m:t>-</m:t>
            </m:r>
            <m:r>
              <w:rPr>
                <w:rFonts w:ascii="Cambria Math" w:hint="eastAsia"/>
                <w:lang w:eastAsia="zh-CN"/>
              </w:rPr>
              <m:t>50</m:t>
            </m:r>
          </m:den>
        </m:f>
      </m:oMath>
      <w:r>
        <w:rPr>
          <w:color w:val="000000"/>
        </w:rPr>
        <w:t>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19050" t="0" r="0" b="0"/>
            <wp:docPr id="12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8962481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2000</m:t>
            </m:r>
          </m:num>
          <m:den>
            <m:r>
              <w:rPr>
                <w:rFonts w:ascii="Cambria Math" w:hint="eastAsia"/>
                <w:lang w:eastAsia="zh-CN"/>
              </w:rPr>
              <m:t>x</m:t>
            </m:r>
            <m:r>
              <w:rPr>
                <w:rFonts w:ascii="Cambria Math" w:hint="eastAsia"/>
                <w:lang w:eastAsia="zh-CN"/>
              </w:rPr>
              <m:t>-</m:t>
            </m:r>
            <m:r>
              <w:rPr>
                <w:rFonts w:ascii="Cambria Math" w:hint="eastAsia"/>
                <w:lang w:eastAsia="zh-CN"/>
              </w:rPr>
              <m:t>50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3000</m:t>
            </m:r>
          </m:num>
          <m:den>
            <m:r>
              <w:rPr>
                <w:rFonts w:ascii="Cambria Math" w:hint="eastAsia"/>
                <w:lang w:eastAsia="zh-CN"/>
              </w:rPr>
              <m:t>x</m:t>
            </m:r>
          </m:den>
        </m:f>
      </m:oMath>
      <w:r>
        <w:rPr>
          <w:color w:val="000000"/>
        </w:rPr>
        <w:t>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19050" t="0" r="0" b="0"/>
            <wp:docPr id="13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0359347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2000</m:t>
            </m:r>
          </m:num>
          <m:den>
            <m:r>
              <w:rPr>
                <w:rFonts w:ascii="Cambria Math" w:hint="eastAsia"/>
                <w:lang w:eastAsia="zh-CN"/>
              </w:rPr>
              <m:t>x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3000</m:t>
            </m:r>
          </m:num>
          <m:den>
            <m:r>
              <w:rPr>
                <w:rFonts w:ascii="Cambria Math" w:hint="eastAsia"/>
                <w:lang w:eastAsia="zh-CN"/>
              </w:rPr>
              <m:t>x+50</m:t>
            </m:r>
          </m:den>
        </m:f>
      </m:oMath>
      <w:r>
        <w:rPr>
          <w:color w:val="000000"/>
        </w:rPr>
        <w:t>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19050" t="0" r="0" b="0"/>
            <wp:docPr id="14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2378485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2000</m:t>
            </m:r>
          </m:num>
          <m:den>
            <m:r>
              <w:rPr>
                <w:rFonts w:ascii="Cambria Math" w:hint="eastAsia"/>
                <w:lang w:eastAsia="zh-CN"/>
              </w:rPr>
              <m:t>x+50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3000</m:t>
            </m:r>
          </m:num>
          <m:den>
            <m:r>
              <w:rPr>
                <w:rFonts w:ascii="Cambria Math" w:hint="eastAsia"/>
                <w:lang w:eastAsia="zh-CN"/>
              </w:rPr>
              <m:t>x</m:t>
            </m:r>
          </m:den>
        </m:f>
      </m:oMath>
    </w:p>
    <w:p w:rsidR="003F28D9"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00"/>
          <w:lang w:eastAsia="zh-CN"/>
        </w:rPr>
        <w:t>如图，将面积为</w:t>
      </w:r>
      <w:r>
        <w:rPr>
          <w:color w:val="000000"/>
          <w:lang w:eastAsia="zh-CN"/>
        </w:rPr>
        <w:t xml:space="preserve"> </w:t>
      </w:r>
      <m:oMath>
        <m:r>
          <w:rPr>
            <w:rFonts w:ascii="Cambria Math" w:hint="eastAsia"/>
            <w:lang w:eastAsia="zh-CN"/>
          </w:rPr>
          <m:t>S</m:t>
        </m:r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的矩形</w:t>
      </w:r>
      <w:r>
        <w:rPr>
          <w:color w:val="000000"/>
          <w:lang w:eastAsia="zh-CN"/>
        </w:rPr>
        <w:t>ABCD</w:t>
      </w:r>
      <w:r>
        <w:rPr>
          <w:color w:val="000000"/>
          <w:lang w:eastAsia="zh-CN"/>
        </w:rPr>
        <w:t>的四边</w:t>
      </w:r>
      <w:r>
        <w:rPr>
          <w:color w:val="000000"/>
          <w:lang w:eastAsia="zh-CN"/>
        </w:rPr>
        <w:t>BA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CB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DC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AD</w:t>
      </w:r>
      <w:r>
        <w:rPr>
          <w:color w:val="000000"/>
          <w:lang w:eastAsia="zh-CN"/>
        </w:rPr>
        <w:t>分别延长至</w:t>
      </w:r>
      <w:r>
        <w:rPr>
          <w:color w:val="000000"/>
          <w:lang w:eastAsia="zh-CN"/>
        </w:rPr>
        <w:t>E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F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G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H</w:t>
      </w:r>
      <w:r>
        <w:rPr>
          <w:color w:val="000000"/>
          <w:lang w:eastAsia="zh-CN"/>
        </w:rPr>
        <w:t>，使得</w:t>
      </w:r>
      <w:r>
        <w:rPr>
          <w:color w:val="000000"/>
          <w:lang w:eastAsia="zh-CN"/>
        </w:rPr>
        <w:t>AE=CG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BF=BC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DH=AD</w:t>
      </w:r>
      <w:r>
        <w:rPr>
          <w:color w:val="000000"/>
          <w:lang w:eastAsia="zh-CN"/>
        </w:rPr>
        <w:t>，连接</w:t>
      </w:r>
      <w:r>
        <w:rPr>
          <w:color w:val="000000"/>
          <w:lang w:eastAsia="zh-CN"/>
        </w:rPr>
        <w:t>EF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FG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GH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HE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AF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CH.</w:t>
      </w:r>
      <w:r>
        <w:rPr>
          <w:color w:val="000000"/>
          <w:lang w:eastAsia="zh-CN"/>
        </w:rPr>
        <w:t>若四边形</w:t>
      </w:r>
      <w:r>
        <w:rPr>
          <w:color w:val="000000"/>
          <w:lang w:eastAsia="zh-CN"/>
        </w:rPr>
        <w:t>EFGH</w:t>
      </w:r>
      <w:r>
        <w:rPr>
          <w:color w:val="000000"/>
          <w:lang w:eastAsia="zh-CN"/>
        </w:rPr>
        <w:t>为菱形，</w:t>
      </w:r>
      <w:r>
        <w:rPr>
          <w:color w:val="000000"/>
          <w:lang w:eastAsia="zh-C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FB</m:t>
            </m:r>
          </m:num>
          <m:den>
            <m:r>
              <w:rPr>
                <w:rFonts w:ascii="Cambria Math" w:hint="eastAsia"/>
                <w:lang w:eastAsia="zh-CN"/>
              </w:rPr>
              <m:t>AB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2</m:t>
            </m:r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，则菱形</w:t>
      </w:r>
      <w:r>
        <w:rPr>
          <w:color w:val="000000"/>
          <w:lang w:eastAsia="zh-CN"/>
        </w:rPr>
        <w:t>EFGH</w:t>
      </w:r>
      <w:r>
        <w:rPr>
          <w:color w:val="000000"/>
          <w:lang w:eastAsia="zh-CN"/>
        </w:rPr>
        <w:t>的面积是（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</w:t>
      </w:r>
    </w:p>
    <w:p w:rsidR="003F28D9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795234" cy="1575613"/>
            <wp:effectExtent l="0" t="0" r="0" b="0"/>
            <wp:docPr id="15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6816618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95234" cy="15756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28D9">
      <w:pPr>
        <w:spacing w:after="0"/>
        <w:ind w:left="150"/>
      </w:pPr>
      <w:r>
        <w:rPr>
          <w:color w:val="000000"/>
        </w:rPr>
        <w:t>A. </w:t>
      </w:r>
      <m:oMath>
        <m:r>
          <w:rPr>
            <w:rFonts w:ascii="Cambria Math" w:hint="eastAsia"/>
            <w:lang w:eastAsia="zh-CN"/>
          </w:rPr>
          <m:t>2</m:t>
        </m:r>
        <m:r>
          <w:rPr>
            <w:rFonts w:ascii="Cambria Math" w:hint="eastAsia"/>
            <w:lang w:eastAsia="zh-CN"/>
          </w:rPr>
          <m:t>S</m:t>
        </m:r>
      </m:oMath>
      <w:r>
        <w:rPr>
          <w:color w:val="000000"/>
        </w:rPr>
        <w:t>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19050" t="0" r="0" b="0"/>
            <wp:docPr id="16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6373877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5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  <m:r>
          <w:rPr>
            <w:rFonts w:ascii="Cambria Math" w:hint="eastAsia"/>
            <w:lang w:eastAsia="zh-CN"/>
          </w:rPr>
          <m:t>S</m:t>
        </m:r>
      </m:oMath>
      <w:r>
        <w:rPr>
          <w:color w:val="000000"/>
        </w:rPr>
        <w:t>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19050" t="0" r="0" b="0"/>
            <wp:docPr id="17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7221987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m:oMath>
        <m:r>
          <w:rPr>
            <w:rFonts w:ascii="Cambria Math" w:hint="eastAsia"/>
            <w:lang w:eastAsia="zh-CN"/>
          </w:rPr>
          <m:t>3</m:t>
        </m:r>
        <m:r>
          <w:rPr>
            <w:rFonts w:ascii="Cambria Math" w:hint="eastAsia"/>
            <w:lang w:eastAsia="zh-CN"/>
          </w:rPr>
          <m:t>S</m:t>
        </m:r>
      </m:oMath>
      <w:r>
        <w:rPr>
          <w:color w:val="000000"/>
        </w:rPr>
        <w:t>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19050" t="0" r="0" b="0"/>
            <wp:docPr id="18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2837119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7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  <m:r>
          <w:rPr>
            <w:rFonts w:ascii="Cambria Math" w:hint="eastAsia"/>
            <w:lang w:eastAsia="zh-CN"/>
          </w:rPr>
          <m:t>S</m:t>
        </m:r>
      </m:oMath>
    </w:p>
    <w:p w:rsidR="003F28D9"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00"/>
          <w:lang w:eastAsia="zh-CN"/>
        </w:rPr>
        <w:t>如图，直角坐标系中，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是反比例函数</w:t>
      </w:r>
      <w:r>
        <w:rPr>
          <w:color w:val="000000"/>
          <w:lang w:eastAsia="zh-CN"/>
        </w:rPr>
        <w:t xml:space="preserve">y= 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12</m:t>
            </m:r>
          </m:num>
          <m:den>
            <m:r>
              <w:rPr>
                <w:rFonts w:ascii="Cambria Math" w:hint="eastAsia"/>
                <w:lang w:eastAsia="zh-CN"/>
              </w:rPr>
              <m:t>x</m:t>
            </m:r>
          </m:den>
        </m:f>
      </m:oMath>
      <w:r>
        <w:rPr>
          <w:color w:val="000000"/>
          <w:lang w:eastAsia="zh-CN"/>
        </w:rPr>
        <w:t xml:space="preserve">  (x&gt;</w:t>
      </w:r>
      <w:r>
        <w:rPr>
          <w:color w:val="000000"/>
          <w:lang w:eastAsia="zh-CN"/>
        </w:rPr>
        <w:t>0)</w:t>
      </w:r>
      <w:r>
        <w:rPr>
          <w:color w:val="000000"/>
          <w:lang w:eastAsia="zh-CN"/>
        </w:rPr>
        <w:t>图象上一点，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是</w:t>
      </w:r>
      <w:r>
        <w:rPr>
          <w:color w:val="000000"/>
          <w:lang w:eastAsia="zh-CN"/>
        </w:rPr>
        <w:t>y</w:t>
      </w:r>
      <w:r>
        <w:rPr>
          <w:color w:val="000000"/>
          <w:lang w:eastAsia="zh-CN"/>
        </w:rPr>
        <w:t>轴正半轴上一点，以</w:t>
      </w:r>
      <w:r>
        <w:rPr>
          <w:color w:val="000000"/>
          <w:lang w:eastAsia="zh-CN"/>
        </w:rPr>
        <w:t>OA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AB</w:t>
      </w:r>
      <w:r>
        <w:rPr>
          <w:color w:val="000000"/>
          <w:lang w:eastAsia="zh-CN"/>
        </w:rPr>
        <w:t>为邻边作</w:t>
      </w:r>
      <w:r>
        <w:rPr>
          <w:color w:val="000000"/>
          <w:lang w:eastAsia="zh-CN"/>
        </w:rPr>
        <w:t>□ABCO</w:t>
      </w:r>
      <w:r>
        <w:rPr>
          <w:color w:val="000000"/>
          <w:lang w:eastAsia="zh-CN"/>
        </w:rPr>
        <w:t>，若点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及</w:t>
      </w:r>
      <w:r>
        <w:rPr>
          <w:color w:val="000000"/>
          <w:lang w:eastAsia="zh-CN"/>
        </w:rPr>
        <w:t>BC</w:t>
      </w:r>
      <w:r>
        <w:rPr>
          <w:color w:val="000000"/>
          <w:lang w:eastAsia="zh-CN"/>
        </w:rPr>
        <w:t>中点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都在反比例函数</w:t>
      </w:r>
      <w:r>
        <w:rPr>
          <w:color w:val="000000"/>
          <w:lang w:eastAsia="zh-CN"/>
        </w:rPr>
        <w:t xml:space="preserve">y= 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k</m:t>
            </m:r>
          </m:num>
          <m:den>
            <m:r>
              <w:rPr>
                <w:rFonts w:ascii="Cambria Math" w:hint="eastAsia"/>
                <w:lang w:eastAsia="zh-CN"/>
              </w:rPr>
              <m:t>x</m:t>
            </m:r>
          </m:den>
        </m:f>
      </m:oMath>
      <w:r>
        <w:rPr>
          <w:color w:val="000000"/>
          <w:lang w:eastAsia="zh-CN"/>
        </w:rPr>
        <w:t xml:space="preserve">  (k&lt;0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x&lt;0)</w:t>
      </w:r>
      <w:r>
        <w:rPr>
          <w:color w:val="000000"/>
          <w:lang w:eastAsia="zh-CN"/>
        </w:rPr>
        <w:t>图象上，则</w:t>
      </w:r>
      <w:r>
        <w:rPr>
          <w:color w:val="000000"/>
          <w:lang w:eastAsia="zh-CN"/>
        </w:rPr>
        <w:t>k</w:t>
      </w:r>
      <w:r>
        <w:rPr>
          <w:color w:val="000000"/>
          <w:lang w:eastAsia="zh-CN"/>
        </w:rPr>
        <w:t>的值为</w:t>
      </w:r>
      <w:r>
        <w:rPr>
          <w:color w:val="000000"/>
          <w:lang w:eastAsia="zh-CN"/>
        </w:rPr>
        <w:t xml:space="preserve"> (    )            </w:t>
      </w:r>
    </w:p>
    <w:p w:rsidR="003F28D9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-3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19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316351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-4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20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175095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-6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21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079602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-8</w:t>
      </w:r>
    </w:p>
    <w:p w:rsidR="003F28D9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二、填空题</w:t>
      </w:r>
      <w:r>
        <w:rPr>
          <w:b/>
          <w:bCs/>
          <w:sz w:val="24"/>
          <w:szCs w:val="24"/>
          <w:lang w:eastAsia="zh-CN"/>
        </w:rPr>
        <w:t>(</w:t>
      </w:r>
      <w:r>
        <w:rPr>
          <w:b/>
          <w:bCs/>
          <w:sz w:val="24"/>
          <w:szCs w:val="24"/>
          <w:lang w:eastAsia="zh-CN"/>
        </w:rPr>
        <w:t>本题有</w:t>
      </w:r>
      <w:r>
        <w:rPr>
          <w:b/>
          <w:bCs/>
          <w:sz w:val="24"/>
          <w:szCs w:val="24"/>
          <w:lang w:eastAsia="zh-CN"/>
        </w:rPr>
        <w:t>6</w:t>
      </w:r>
      <w:r>
        <w:rPr>
          <w:b/>
          <w:bCs/>
          <w:sz w:val="24"/>
          <w:szCs w:val="24"/>
          <w:lang w:eastAsia="zh-CN"/>
        </w:rPr>
        <w:t>题，每小题</w:t>
      </w:r>
      <w:r>
        <w:rPr>
          <w:b/>
          <w:bCs/>
          <w:sz w:val="24"/>
          <w:szCs w:val="24"/>
          <w:lang w:eastAsia="zh-CN"/>
        </w:rPr>
        <w:t>5</w:t>
      </w:r>
      <w:r>
        <w:rPr>
          <w:b/>
          <w:bCs/>
          <w:sz w:val="24"/>
          <w:szCs w:val="24"/>
          <w:lang w:eastAsia="zh-CN"/>
        </w:rPr>
        <w:t>分，共</w:t>
      </w:r>
      <w:r>
        <w:rPr>
          <w:b/>
          <w:bCs/>
          <w:sz w:val="24"/>
          <w:szCs w:val="24"/>
          <w:lang w:eastAsia="zh-CN"/>
        </w:rPr>
        <w:t>30</w:t>
      </w:r>
      <w:r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)</w:t>
      </w:r>
    </w:p>
    <w:p w:rsidR="003F28D9"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00"/>
          <w:lang w:eastAsia="zh-CN"/>
        </w:rPr>
        <w:t>因式分解：</w:t>
      </w:r>
      <w:r>
        <w:rPr>
          <w:color w:val="000000"/>
          <w:lang w:eastAsia="zh-CN"/>
        </w:rPr>
        <w:t>2a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+4a=________ 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3F28D9"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00"/>
          <w:lang w:eastAsia="zh-CN"/>
        </w:rPr>
        <w:t>一个不透明的袋中只装有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个红球和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个白球，它们除颜色外其余均相同</w:t>
      </w:r>
      <w:r>
        <w:rPr>
          <w:color w:val="000000"/>
          <w:lang w:eastAsia="zh-CN"/>
        </w:rPr>
        <w:t xml:space="preserve">. </w:t>
      </w:r>
      <w:r>
        <w:rPr>
          <w:color w:val="000000"/>
          <w:lang w:eastAsia="zh-CN"/>
        </w:rPr>
        <w:t>现随机从袋中摸出两个球，颜色是一红一白的概率是</w:t>
      </w:r>
      <w:r>
        <w:rPr>
          <w:color w:val="000000"/>
          <w:lang w:eastAsia="zh-CN"/>
        </w:rPr>
        <w:t xml:space="preserve">________.    </w:t>
      </w:r>
    </w:p>
    <w:p w:rsidR="003F28D9"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00"/>
          <w:lang w:eastAsia="zh-CN"/>
        </w:rPr>
        <w:t>如图，</w:t>
      </w:r>
      <w:r>
        <w:rPr>
          <w:color w:val="000000"/>
          <w:lang w:eastAsia="zh-CN"/>
        </w:rPr>
        <w:t>AB∥CD</w:t>
      </w:r>
      <w:r>
        <w:rPr>
          <w:color w:val="000000"/>
          <w:lang w:eastAsia="zh-CN"/>
        </w:rPr>
        <w:t>，点</w:t>
      </w:r>
      <w:r>
        <w:rPr>
          <w:color w:val="000000"/>
          <w:lang w:eastAsia="zh-CN"/>
        </w:rPr>
        <w:t>E</w:t>
      </w:r>
      <w:r>
        <w:rPr>
          <w:color w:val="000000"/>
          <w:lang w:eastAsia="zh-CN"/>
        </w:rPr>
        <w:t>在线段</w:t>
      </w:r>
      <w:r>
        <w:rPr>
          <w:color w:val="000000"/>
          <w:lang w:eastAsia="zh-CN"/>
        </w:rPr>
        <w:t>AC</w:t>
      </w:r>
      <w:r>
        <w:rPr>
          <w:color w:val="000000"/>
          <w:lang w:eastAsia="zh-CN"/>
        </w:rPr>
        <w:t>上，</w:t>
      </w:r>
      <w:r>
        <w:rPr>
          <w:color w:val="000000"/>
          <w:lang w:eastAsia="zh-CN"/>
        </w:rPr>
        <w:t>AB=AE</w:t>
      </w:r>
      <w:r>
        <w:rPr>
          <w:color w:val="000000"/>
          <w:lang w:eastAsia="zh-CN"/>
        </w:rPr>
        <w:t>．若</w:t>
      </w:r>
      <w:r>
        <w:rPr>
          <w:color w:val="000000"/>
          <w:lang w:eastAsia="zh-CN"/>
        </w:rPr>
        <w:t>∠ACD=38°</w:t>
      </w:r>
      <w:r>
        <w:rPr>
          <w:color w:val="000000"/>
          <w:lang w:eastAsia="zh-CN"/>
        </w:rPr>
        <w:t>，则</w:t>
      </w:r>
      <w:r>
        <w:rPr>
          <w:color w:val="000000"/>
          <w:lang w:eastAsia="zh-CN"/>
        </w:rPr>
        <w:t>∠1</w:t>
      </w:r>
      <w:r>
        <w:rPr>
          <w:color w:val="000000"/>
          <w:lang w:eastAsia="zh-CN"/>
        </w:rPr>
        <w:t>的度数为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。</w:t>
      </w:r>
    </w:p>
    <w:p w:rsidR="003F28D9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432370" cy="773481"/>
            <wp:effectExtent l="19050" t="0" r="0" b="0"/>
            <wp:docPr id="22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8951296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32370" cy="773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28D9">
      <w:pPr>
        <w:spacing w:after="0"/>
      </w:pPr>
      <w:r>
        <w:rPr>
          <w:color w:val="000000"/>
          <w:lang w:eastAsia="zh-CN"/>
        </w:rPr>
        <w:t>14.</w:t>
      </w:r>
      <w:r>
        <w:rPr>
          <w:color w:val="000000"/>
          <w:lang w:eastAsia="zh-CN"/>
        </w:rPr>
        <w:t>如图，</w:t>
      </w:r>
      <w:r>
        <w:rPr>
          <w:color w:val="000000"/>
          <w:lang w:eastAsia="zh-CN"/>
        </w:rPr>
        <w:t>AB</w:t>
      </w:r>
      <w:r>
        <w:rPr>
          <w:color w:val="000000"/>
          <w:lang w:eastAsia="zh-CN"/>
        </w:rPr>
        <w:t>是半圆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的直径，且</w:t>
      </w:r>
      <w:r>
        <w:rPr>
          <w:color w:val="000000"/>
          <w:lang w:eastAsia="zh-CN"/>
        </w:rPr>
        <w:t>AB=8</w:t>
      </w:r>
      <w:r>
        <w:rPr>
          <w:color w:val="000000"/>
          <w:lang w:eastAsia="zh-CN"/>
        </w:rPr>
        <w:t>，点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为半圆上的一点．将此半圆沿</w:t>
      </w:r>
      <w:r>
        <w:rPr>
          <w:color w:val="000000"/>
          <w:lang w:eastAsia="zh-CN"/>
        </w:rPr>
        <w:t>BC</w:t>
      </w:r>
      <w:r>
        <w:rPr>
          <w:color w:val="000000"/>
          <w:lang w:eastAsia="zh-CN"/>
        </w:rPr>
        <w:t>所在的直线折叠，若圆弧</w:t>
      </w:r>
      <w:r>
        <w:rPr>
          <w:color w:val="000000"/>
          <w:lang w:eastAsia="zh-CN"/>
        </w:rPr>
        <w:t>BC</w:t>
      </w:r>
      <w:r>
        <w:rPr>
          <w:color w:val="000000"/>
          <w:lang w:eastAsia="zh-CN"/>
        </w:rPr>
        <w:t>恰好过圆心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，则图中阴影部分的面积是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</w:rPr>
        <w:t>（结</w:t>
      </w:r>
      <w:r>
        <w:rPr>
          <w:color w:val="000000"/>
        </w:rPr>
        <w:t>果保留</w:t>
      </w:r>
      <w:r>
        <w:rPr>
          <w:color w:val="000000"/>
        </w:rPr>
        <w:t>π</w:t>
      </w:r>
      <w:r>
        <w:rPr>
          <w:color w:val="000000"/>
        </w:rPr>
        <w:t>）</w:t>
      </w:r>
      <w:r>
        <w:rPr>
          <w:color w:val="000000"/>
        </w:rPr>
        <w:t xml:space="preserve">  </w:t>
      </w:r>
    </w:p>
    <w:p w:rsidR="003F28D9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365529" cy="735279"/>
            <wp:effectExtent l="19050" t="0" r="6071" b="0"/>
            <wp:docPr id="23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29269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65529" cy="735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28D9"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00"/>
          <w:lang w:eastAsia="zh-CN"/>
        </w:rPr>
        <w:t>如图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，一艺术拱门由两部分组成，下部为矩形</w:t>
      </w:r>
      <w:r>
        <w:rPr>
          <w:color w:val="000000"/>
          <w:lang w:eastAsia="zh-CN"/>
        </w:rPr>
        <w:t>ABCD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AB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AD</w:t>
      </w:r>
      <w:r>
        <w:rPr>
          <w:color w:val="000000"/>
          <w:lang w:eastAsia="zh-CN"/>
        </w:rPr>
        <w:t>的长分别是</w:t>
      </w:r>
      <w:r>
        <w:rPr>
          <w:color w:val="000000"/>
          <w:lang w:eastAsia="zh-CN"/>
        </w:rPr>
        <w:t xml:space="preserve">2 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3</m:t>
            </m:r>
          </m:e>
        </m:rad>
      </m:oMath>
      <w:r>
        <w:rPr>
          <w:color w:val="000000"/>
          <w:lang w:eastAsia="zh-CN"/>
        </w:rPr>
        <w:t xml:space="preserve"> m</w:t>
      </w:r>
      <w:r>
        <w:rPr>
          <w:color w:val="000000"/>
          <w:lang w:eastAsia="zh-CN"/>
        </w:rPr>
        <w:t>和</w:t>
      </w:r>
      <w:r>
        <w:rPr>
          <w:color w:val="000000"/>
          <w:lang w:eastAsia="zh-CN"/>
        </w:rPr>
        <w:t>4m</w:t>
      </w:r>
      <w:r>
        <w:rPr>
          <w:color w:val="000000"/>
          <w:lang w:eastAsia="zh-CN"/>
        </w:rPr>
        <w:t>，上部是圆心为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的劣弧</w:t>
      </w:r>
      <w:r>
        <w:rPr>
          <w:color w:val="000000"/>
          <w:lang w:eastAsia="zh-CN"/>
        </w:rPr>
        <w:t>CD</w:t>
      </w:r>
      <w:r>
        <w:rPr>
          <w:color w:val="000000"/>
          <w:lang w:eastAsia="zh-CN"/>
        </w:rPr>
        <w:t>，圆心角</w:t>
      </w:r>
      <w:r>
        <w:rPr>
          <w:color w:val="000000"/>
          <w:lang w:eastAsia="zh-CN"/>
        </w:rPr>
        <w:t>∠COD=120°</w:t>
      </w:r>
      <w:r>
        <w:rPr>
          <w:color w:val="000000"/>
          <w:lang w:eastAsia="zh-CN"/>
        </w:rPr>
        <w:t>．现欲以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点为支点将拱门放倒；放倒过程中矩形</w:t>
      </w:r>
      <w:r>
        <w:rPr>
          <w:color w:val="000000"/>
          <w:lang w:eastAsia="zh-CN"/>
        </w:rPr>
        <w:t>ABCD</w:t>
      </w:r>
      <w:r>
        <w:rPr>
          <w:color w:val="000000"/>
          <w:lang w:eastAsia="zh-CN"/>
        </w:rPr>
        <w:t>所在的平面始终与地面垂直，如图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、图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、图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所示记拱门上的点到地面的最大距离</w:t>
      </w:r>
      <w:r>
        <w:rPr>
          <w:color w:val="000000"/>
          <w:lang w:eastAsia="zh-CN"/>
        </w:rPr>
        <w:t>hm</w:t>
      </w:r>
      <w:r>
        <w:rPr>
          <w:color w:val="000000"/>
          <w:lang w:eastAsia="zh-CN"/>
        </w:rPr>
        <w:t>，则</w:t>
      </w:r>
      <w:r>
        <w:rPr>
          <w:color w:val="000000"/>
          <w:lang w:eastAsia="zh-CN"/>
        </w:rPr>
        <w:t>h</w:t>
      </w:r>
      <w:r>
        <w:rPr>
          <w:color w:val="000000"/>
          <w:lang w:eastAsia="zh-CN"/>
        </w:rPr>
        <w:t>的最大值为</w:t>
      </w:r>
      <w:r>
        <w:rPr>
          <w:color w:val="000000"/>
          <w:lang w:eastAsia="zh-CN"/>
        </w:rPr>
        <w:t>________m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</w:t>
      </w:r>
    </w:p>
    <w:p w:rsidR="003F28D9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5185181" cy="1632903"/>
            <wp:effectExtent l="19050" t="0" r="0" b="0"/>
            <wp:docPr id="24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5909229" name=""/>
                    <pic:cNvPicPr/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185181" cy="1632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28D9"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00"/>
          <w:lang w:eastAsia="zh-CN"/>
        </w:rPr>
        <w:t>折纸飞机是我们儿时快乐的回忆，现有一张长为</w:t>
      </w:r>
      <w:r>
        <w:rPr>
          <w:color w:val="000000"/>
          <w:lang w:eastAsia="zh-CN"/>
        </w:rPr>
        <w:t>290mm</w:t>
      </w:r>
      <w:r>
        <w:rPr>
          <w:color w:val="000000"/>
          <w:lang w:eastAsia="zh-CN"/>
        </w:rPr>
        <w:t>，宽为</w:t>
      </w:r>
      <w:r>
        <w:rPr>
          <w:color w:val="000000"/>
          <w:lang w:eastAsia="zh-CN"/>
        </w:rPr>
        <w:t>200m</w:t>
      </w:r>
      <w:r>
        <w:rPr>
          <w:color w:val="000000"/>
          <w:lang w:eastAsia="zh-CN"/>
        </w:rPr>
        <w:t>的白纸，如图所示，以下面几个步骤折出纸飞机：</w:t>
      </w:r>
      <w:r>
        <w:rPr>
          <w:color w:val="000000"/>
          <w:lang w:eastAsia="zh-CN"/>
        </w:rPr>
        <w:t>(</w:t>
      </w:r>
      <w:r>
        <w:rPr>
          <w:color w:val="000000"/>
          <w:lang w:eastAsia="zh-CN"/>
        </w:rPr>
        <w:t>说明：第一步：白纸沿着</w:t>
      </w:r>
      <w:r>
        <w:rPr>
          <w:color w:val="000000"/>
          <w:lang w:eastAsia="zh-CN"/>
        </w:rPr>
        <w:t>EF</w:t>
      </w:r>
      <w:r>
        <w:rPr>
          <w:color w:val="000000"/>
          <w:lang w:eastAsia="zh-CN"/>
        </w:rPr>
        <w:t>折叠，</w:t>
      </w:r>
      <w:r>
        <w:rPr>
          <w:color w:val="000000"/>
          <w:lang w:eastAsia="zh-CN"/>
        </w:rPr>
        <w:t>AB</w:t>
      </w:r>
      <w:r>
        <w:rPr>
          <w:color w:val="000000"/>
          <w:lang w:eastAsia="zh-CN"/>
        </w:rPr>
        <w:t>边的对应边</w:t>
      </w:r>
      <w:r>
        <w:rPr>
          <w:color w:val="000000"/>
          <w:lang w:eastAsia="zh-CN"/>
        </w:rPr>
        <w:t>A′</w:t>
      </w:r>
      <w:r>
        <w:rPr>
          <w:color w:val="000000"/>
          <w:lang w:eastAsia="zh-CN"/>
        </w:rPr>
        <w:t>B′</w:t>
      </w:r>
      <w:r>
        <w:rPr>
          <w:color w:val="000000"/>
          <w:lang w:eastAsia="zh-CN"/>
        </w:rPr>
        <w:t>与边</w:t>
      </w:r>
      <w:r>
        <w:rPr>
          <w:color w:val="000000"/>
          <w:lang w:eastAsia="zh-CN"/>
        </w:rPr>
        <w:t>CD</w:t>
      </w:r>
      <w:r>
        <w:rPr>
          <w:color w:val="000000"/>
          <w:lang w:eastAsia="zh-CN"/>
        </w:rPr>
        <w:t>平行，将它们的距离记为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；第二步：将</w:t>
      </w:r>
      <w:r>
        <w:rPr>
          <w:color w:val="000000"/>
          <w:lang w:eastAsia="zh-CN"/>
        </w:rPr>
        <w:t>EM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MF</w:t>
      </w:r>
      <w:r>
        <w:rPr>
          <w:color w:val="000000"/>
          <w:lang w:eastAsia="zh-CN"/>
        </w:rPr>
        <w:t>分别沿着</w:t>
      </w:r>
      <w:r>
        <w:rPr>
          <w:color w:val="000000"/>
          <w:lang w:eastAsia="zh-CN"/>
        </w:rPr>
        <w:t>MH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MG</w:t>
      </w:r>
      <w:r>
        <w:rPr>
          <w:color w:val="000000"/>
          <w:lang w:eastAsia="zh-CN"/>
        </w:rPr>
        <w:t>折叠，使</w:t>
      </w:r>
      <w:r>
        <w:rPr>
          <w:color w:val="000000"/>
          <w:lang w:eastAsia="zh-CN"/>
        </w:rPr>
        <w:t>EM</w:t>
      </w:r>
      <w:r>
        <w:rPr>
          <w:color w:val="000000"/>
          <w:lang w:eastAsia="zh-CN"/>
        </w:rPr>
        <w:t>与</w:t>
      </w:r>
      <w:r>
        <w:rPr>
          <w:color w:val="000000"/>
          <w:lang w:eastAsia="zh-CN"/>
        </w:rPr>
        <w:t>MF</w:t>
      </w:r>
      <w:r>
        <w:rPr>
          <w:color w:val="000000"/>
          <w:lang w:eastAsia="zh-CN"/>
        </w:rPr>
        <w:t>重合，从而获得边</w:t>
      </w:r>
      <w:r>
        <w:rPr>
          <w:color w:val="000000"/>
          <w:lang w:eastAsia="zh-CN"/>
        </w:rPr>
        <w:t>HG</w:t>
      </w:r>
      <w:r>
        <w:rPr>
          <w:color w:val="000000"/>
          <w:lang w:eastAsia="zh-CN"/>
        </w:rPr>
        <w:t>与</w:t>
      </w:r>
      <w:r>
        <w:rPr>
          <w:color w:val="000000"/>
          <w:lang w:eastAsia="zh-CN"/>
        </w:rPr>
        <w:t>A′B′</w:t>
      </w:r>
      <w:r>
        <w:rPr>
          <w:color w:val="000000"/>
          <w:lang w:eastAsia="zh-CN"/>
        </w:rPr>
        <w:t>的距离也为</w:t>
      </w:r>
      <w:r>
        <w:rPr>
          <w:color w:val="000000"/>
          <w:lang w:eastAsia="zh-CN"/>
        </w:rPr>
        <w:t>x)</w:t>
      </w:r>
      <w:r>
        <w:rPr>
          <w:color w:val="000000"/>
          <w:lang w:eastAsia="zh-CN"/>
        </w:rPr>
        <w:t>，则</w:t>
      </w:r>
      <w:r>
        <w:rPr>
          <w:color w:val="000000"/>
          <w:lang w:eastAsia="zh-CN"/>
        </w:rPr>
        <w:t>PD=________mm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</w:t>
      </w:r>
    </w:p>
    <w:p w:rsidR="003F28D9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4077475" cy="1346429"/>
            <wp:effectExtent l="19050" t="0" r="0" b="0"/>
            <wp:docPr id="25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5573163" name=""/>
                    <pic:cNvPicPr/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077475" cy="1346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28D9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三、解答题</w:t>
      </w:r>
      <w:r>
        <w:rPr>
          <w:b/>
          <w:bCs/>
          <w:sz w:val="24"/>
          <w:szCs w:val="24"/>
          <w:lang w:eastAsia="zh-CN"/>
        </w:rPr>
        <w:t>(</w:t>
      </w:r>
      <w:r>
        <w:rPr>
          <w:b/>
          <w:bCs/>
          <w:sz w:val="24"/>
          <w:szCs w:val="24"/>
          <w:lang w:eastAsia="zh-CN"/>
        </w:rPr>
        <w:t>本题有</w:t>
      </w:r>
      <w:r>
        <w:rPr>
          <w:b/>
          <w:bCs/>
          <w:sz w:val="24"/>
          <w:szCs w:val="24"/>
          <w:lang w:eastAsia="zh-CN"/>
        </w:rPr>
        <w:t>8</w:t>
      </w:r>
      <w:r>
        <w:rPr>
          <w:b/>
          <w:bCs/>
          <w:sz w:val="24"/>
          <w:szCs w:val="24"/>
          <w:lang w:eastAsia="zh-CN"/>
        </w:rPr>
        <w:t>小题，共</w:t>
      </w:r>
      <w:r>
        <w:rPr>
          <w:b/>
          <w:bCs/>
          <w:sz w:val="24"/>
          <w:szCs w:val="24"/>
          <w:lang w:eastAsia="zh-CN"/>
        </w:rPr>
        <w:t>80</w:t>
      </w:r>
      <w:r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)</w:t>
      </w:r>
    </w:p>
    <w:p w:rsidR="003F28D9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17.       </w:t>
      </w:r>
    </w:p>
    <w:p w:rsidR="003F28D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）计算：</w:t>
      </w:r>
      <w:r>
        <w:rPr>
          <w:color w:val="000000"/>
          <w:lang w:eastAsia="zh-CN"/>
        </w:rPr>
        <w:t xml:space="preserve"> 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int="eastAsia"/>
                <w:lang w:eastAsia="zh-CN"/>
              </w:rPr>
              <m:t>(</m:t>
            </m:r>
            <m:r>
              <w:rPr>
                <w:rFonts w:ascii="Cambria Math" w:hint="eastAsia"/>
                <w:lang w:eastAsia="zh-CN"/>
              </w:rPr>
              <m:t>-</m:t>
            </m:r>
            <m:r>
              <w:rPr>
                <w:rFonts w:ascii="Cambria Math" w:hint="eastAsia"/>
                <w:lang w:eastAsia="zh-CN"/>
              </w:rPr>
              <m:t>2019)</m:t>
            </m:r>
          </m:e>
          <m:sup>
            <m:r>
              <w:rPr>
                <w:rFonts w:ascii="Cambria Math" w:hint="eastAsia"/>
                <w:lang w:eastAsia="zh-CN"/>
              </w:rPr>
              <m:t>0</m:t>
            </m:r>
          </m:sup>
        </m:sSup>
        <m:r>
          <w:rPr>
            <w:rFonts w:ascii="Cambria Math" w:hint="eastAsia"/>
            <w:lang w:eastAsia="zh-CN"/>
          </w:rPr>
          <m:t>+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8</m:t>
            </m:r>
          </m:e>
        </m:rad>
        <m:r>
          <w:rPr>
            <w:rFonts w:ascii="Cambria Math" w:hint="eastAsia"/>
            <w:lang w:eastAsia="zh-CN"/>
          </w:rPr>
          <m:t>-</m:t>
        </m:r>
        <m:r>
          <w:rPr>
            <w:rFonts w:ascii="Cambria Math" w:hint="eastAsia"/>
            <w:lang w:eastAsia="zh-CN"/>
          </w:rPr>
          <m:t>4</m:t>
        </m:r>
        <m:r>
          <w:rPr>
            <w:rFonts w:ascii="Cambria Math" w:hint="eastAsia"/>
            <w:lang w:eastAsia="zh-CN"/>
          </w:rPr>
          <m:t>×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int="eastAsia"/>
                <w:lang w:eastAsia="zh-CN"/>
              </w:rPr>
              <m:t>(</m:t>
            </m:r>
            <m:r>
              <w:rPr>
                <w:rFonts w:ascii="Cambria Math" w:hint="eastAsia"/>
                <w:lang w:eastAsia="zh-CN"/>
              </w:rPr>
              <m:t>-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int="eastAsia"/>
                    <w:lang w:eastAsia="zh-CN"/>
                  </w:rPr>
                  <m:t>1</m:t>
                </m:r>
              </m:num>
              <m:den>
                <m:r>
                  <w:rPr>
                    <w:rFonts w:ascii="Cambria Math" w:hint="eastAsia"/>
                    <w:lang w:eastAsia="zh-CN"/>
                  </w:rPr>
                  <m:t>2</m:t>
                </m:r>
              </m:den>
            </m:f>
            <m:r>
              <w:rPr>
                <w:rFonts w:ascii="Cambria Math" w:hint="eastAsia"/>
                <w:lang w:eastAsia="zh-CN"/>
              </w:rPr>
              <m:t>)</m:t>
            </m:r>
          </m:e>
          <m:sup>
            <m:r>
              <w:rPr>
                <w:rFonts w:ascii="Cambria Math" w:hint="eastAsia"/>
                <w:lang w:eastAsia="zh-CN"/>
              </w:rPr>
              <m:t>2</m:t>
            </m:r>
          </m:sup>
        </m:sSup>
      </m:oMath>
    </w:p>
    <w:p w:rsidR="003F28D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）先化简，再求值：</w:t>
      </w:r>
      <w:r>
        <w:rPr>
          <w:color w:val="000000"/>
          <w:lang w:eastAsia="zh-CN"/>
        </w:rPr>
        <w:t xml:space="preserve"> </w:t>
      </w:r>
      <m:oMath>
        <m:r>
          <w:rPr>
            <w:rFonts w:ascii="Cambria Math" w:hint="eastAsia"/>
            <w:lang w:eastAsia="zh-CN"/>
          </w:rPr>
          <m:t>(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2x</m:t>
            </m:r>
          </m:num>
          <m:den>
            <m:r>
              <w:rPr>
                <w:rFonts w:ascii="Cambria Math" w:hint="eastAsia"/>
                <w:lang w:eastAsia="zh-CN"/>
              </w:rPr>
              <m:t>x</m:t>
            </m:r>
            <m:r>
              <w:rPr>
                <w:rFonts w:ascii="Cambria Math" w:hint="eastAsia"/>
                <w:lang w:eastAsia="zh-CN"/>
              </w:rPr>
              <m:t>-</m:t>
            </m:r>
            <m:r>
              <w:rPr>
                <w:rFonts w:ascii="Cambria Math" w:hint="eastAsia"/>
                <w:lang w:eastAsia="zh-CN"/>
              </w:rPr>
              <m:t>2</m:t>
            </m:r>
          </m:den>
        </m:f>
        <m:r>
          <w:rPr>
            <w:rFonts w:ascii="Cambria Math" w:hint="eastAsia"/>
            <w:lang w:eastAsia="zh-CN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x</m:t>
            </m:r>
          </m:num>
          <m:den>
            <m:r>
              <w:rPr>
                <w:rFonts w:ascii="Cambria Math" w:hint="eastAsia"/>
                <w:lang w:eastAsia="zh-CN"/>
              </w:rPr>
              <m:t>x+2</m:t>
            </m:r>
          </m:den>
        </m:f>
        <m:r>
          <w:rPr>
            <w:rFonts w:ascii="Cambria Math" w:hint="eastAsia"/>
            <w:lang w:eastAsia="zh-CN"/>
          </w:rPr>
          <m:t>)</m:t>
        </m:r>
        <m:r>
          <w:rPr>
            <w:rFonts w:ascii="Cambria Math" w:hint="eastAsia"/>
            <w:lang w:eastAsia="zh-CN"/>
          </w:rPr>
          <m:t>÷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x</m:t>
            </m: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x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2</m:t>
                </m:r>
              </m:sup>
            </m:sSup>
            <m:r>
              <w:rPr>
                <w:rFonts w:ascii="Cambria Math" w:hint="eastAsia"/>
                <w:lang w:eastAsia="zh-CN"/>
              </w:rPr>
              <m:t>-</m:t>
            </m:r>
            <m:r>
              <w:rPr>
                <w:rFonts w:ascii="Cambria Math" w:hint="eastAsia"/>
                <w:lang w:eastAsia="zh-CN"/>
              </w:rPr>
              <m:t>4</m:t>
            </m:r>
          </m:den>
        </m:f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，其中</w:t>
      </w:r>
      <w:r>
        <w:rPr>
          <w:color w:val="000000"/>
          <w:lang w:eastAsia="zh-CN"/>
        </w:rPr>
        <w:t>x=-1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3F28D9"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00"/>
          <w:lang w:eastAsia="zh-CN"/>
        </w:rPr>
        <w:t>如图，在</w:t>
      </w:r>
      <w:r>
        <w:rPr>
          <w:color w:val="000000"/>
          <w:lang w:eastAsia="zh-CN"/>
        </w:rPr>
        <w:t>△ABC</w:t>
      </w:r>
      <w:r>
        <w:rPr>
          <w:color w:val="000000"/>
          <w:lang w:eastAsia="zh-CN"/>
        </w:rPr>
        <w:t>中，</w:t>
      </w:r>
      <w:r>
        <w:rPr>
          <w:color w:val="000000"/>
          <w:lang w:eastAsia="zh-CN"/>
        </w:rPr>
        <w:t>∠B=∠C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F</w:t>
      </w:r>
      <w:r>
        <w:rPr>
          <w:color w:val="000000"/>
          <w:lang w:eastAsia="zh-CN"/>
        </w:rPr>
        <w:t>为</w:t>
      </w:r>
      <w:r>
        <w:rPr>
          <w:color w:val="000000"/>
          <w:lang w:eastAsia="zh-CN"/>
        </w:rPr>
        <w:t>BC</w:t>
      </w:r>
      <w:r>
        <w:rPr>
          <w:color w:val="000000"/>
          <w:lang w:eastAsia="zh-CN"/>
        </w:rPr>
        <w:t>的中点，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E</w:t>
      </w:r>
      <w:r>
        <w:rPr>
          <w:color w:val="000000"/>
          <w:lang w:eastAsia="zh-CN"/>
        </w:rPr>
        <w:t>分别为边</w:t>
      </w:r>
      <w:r>
        <w:rPr>
          <w:color w:val="000000"/>
          <w:lang w:eastAsia="zh-CN"/>
        </w:rPr>
        <w:t>AB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AC</w:t>
      </w:r>
      <w:r>
        <w:rPr>
          <w:color w:val="000000"/>
          <w:lang w:eastAsia="zh-CN"/>
        </w:rPr>
        <w:t>上的点，且</w:t>
      </w:r>
      <w:r>
        <w:rPr>
          <w:color w:val="000000"/>
          <w:lang w:eastAsia="zh-CN"/>
        </w:rPr>
        <w:t>∠ADF=∠AEF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</w:t>
      </w:r>
    </w:p>
    <w:p w:rsidR="003F28D9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661554" cy="1021753"/>
            <wp:effectExtent l="19050" t="0" r="0" b="0"/>
            <wp:docPr id="26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9333775" name=""/>
                    <pic:cNvPicPr/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61554" cy="1021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28D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）求证：</w:t>
      </w:r>
      <w:r>
        <w:rPr>
          <w:color w:val="000000"/>
          <w:lang w:eastAsia="zh-CN"/>
        </w:rPr>
        <w:t>△BDF≌△CEF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3F28D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）当</w:t>
      </w:r>
      <w:r>
        <w:rPr>
          <w:color w:val="000000"/>
          <w:lang w:eastAsia="zh-CN"/>
        </w:rPr>
        <w:t>∠A=100°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BD=BF</w:t>
      </w:r>
      <w:r>
        <w:rPr>
          <w:color w:val="000000"/>
          <w:lang w:eastAsia="zh-CN"/>
        </w:rPr>
        <w:t>时，求</w:t>
      </w:r>
      <w:r>
        <w:rPr>
          <w:color w:val="000000"/>
          <w:lang w:eastAsia="zh-CN"/>
        </w:rPr>
        <w:t>∠DFE</w:t>
      </w:r>
      <w:r>
        <w:rPr>
          <w:color w:val="000000"/>
          <w:lang w:eastAsia="zh-CN"/>
        </w:rPr>
        <w:t>的度数。</w:t>
      </w:r>
      <w:r>
        <w:rPr>
          <w:color w:val="000000"/>
          <w:lang w:eastAsia="zh-CN"/>
        </w:rPr>
        <w:t xml:space="preserve">    </w:t>
      </w:r>
    </w:p>
    <w:p w:rsidR="003F28D9"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00"/>
          <w:lang w:eastAsia="zh-CN"/>
        </w:rPr>
        <w:t>《中学生体质健康标准》规定学生体质健康等级标准为：</w:t>
      </w:r>
      <w:r>
        <w:rPr>
          <w:color w:val="000000"/>
          <w:lang w:eastAsia="zh-CN"/>
        </w:rPr>
        <w:t>90</w:t>
      </w:r>
      <w:r>
        <w:rPr>
          <w:color w:val="000000"/>
          <w:lang w:eastAsia="zh-CN"/>
        </w:rPr>
        <w:t>分及以上为优秀；</w:t>
      </w:r>
      <w:r>
        <w:rPr>
          <w:color w:val="000000"/>
          <w:lang w:eastAsia="zh-CN"/>
        </w:rPr>
        <w:t>80</w:t>
      </w:r>
      <w:r>
        <w:rPr>
          <w:color w:val="000000"/>
          <w:lang w:eastAsia="zh-CN"/>
        </w:rPr>
        <w:t>分</w:t>
      </w:r>
      <w:r>
        <w:rPr>
          <w:color w:val="000000"/>
          <w:lang w:eastAsia="zh-CN"/>
        </w:rPr>
        <w:t>~89</w:t>
      </w:r>
      <w:r>
        <w:rPr>
          <w:color w:val="000000"/>
          <w:lang w:eastAsia="zh-CN"/>
        </w:rPr>
        <w:t>分为良好；</w:t>
      </w:r>
      <w:r>
        <w:rPr>
          <w:color w:val="000000"/>
          <w:lang w:eastAsia="zh-CN"/>
        </w:rPr>
        <w:t>60</w:t>
      </w:r>
      <w:r>
        <w:rPr>
          <w:color w:val="000000"/>
          <w:lang w:eastAsia="zh-CN"/>
        </w:rPr>
        <w:t>分</w:t>
      </w:r>
      <w:r>
        <w:rPr>
          <w:color w:val="000000"/>
          <w:lang w:eastAsia="zh-CN"/>
        </w:rPr>
        <w:t>~79</w:t>
      </w:r>
      <w:r>
        <w:rPr>
          <w:color w:val="000000"/>
          <w:lang w:eastAsia="zh-CN"/>
        </w:rPr>
        <w:t>分为及格：</w:t>
      </w:r>
      <w:r>
        <w:rPr>
          <w:color w:val="000000"/>
          <w:lang w:eastAsia="zh-CN"/>
        </w:rPr>
        <w:t>59</w:t>
      </w:r>
      <w:r>
        <w:rPr>
          <w:color w:val="000000"/>
          <w:lang w:eastAsia="zh-CN"/>
        </w:rPr>
        <w:t>分及以下为不及格．某校从九年级学生中随机抽取了</w:t>
      </w:r>
      <w:r>
        <w:rPr>
          <w:color w:val="000000"/>
          <w:lang w:eastAsia="zh-CN"/>
        </w:rPr>
        <w:t>10%</w:t>
      </w:r>
      <w:r>
        <w:rPr>
          <w:color w:val="000000"/>
          <w:lang w:eastAsia="zh-CN"/>
        </w:rPr>
        <w:t>的学生进行了体质测试，得分情况如图</w:t>
      </w:r>
      <w:r>
        <w:rPr>
          <w:color w:val="000000"/>
          <w:lang w:eastAsia="zh-CN"/>
        </w:rPr>
        <w:t xml:space="preserve">  </w:t>
      </w:r>
    </w:p>
    <w:p w:rsidR="003F28D9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4354398" cy="1546962"/>
            <wp:effectExtent l="19050" t="0" r="8052" b="0"/>
            <wp:docPr id="27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225913" name=""/>
                    <pic:cNvPicPr/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354398" cy="15469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28D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）在抽取的学生中不及格人数所占的百分比是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，它的圆心角度数为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度。</w:t>
      </w:r>
      <w:r>
        <w:rPr>
          <w:color w:val="000000"/>
          <w:lang w:eastAsia="zh-CN"/>
        </w:rPr>
        <w:t xml:space="preserve">    </w:t>
      </w:r>
    </w:p>
    <w:p w:rsidR="003F28D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）小明按以下方法计算出抽取的学生平均得分是：</w:t>
      </w:r>
      <w:r>
        <w:rPr>
          <w:color w:val="000000"/>
          <w:lang w:eastAsia="zh-CN"/>
        </w:rPr>
        <w:t>(94+84+72+50)</w:t>
      </w:r>
      <w:r>
        <w:rPr>
          <w:color w:val="000000"/>
          <w:lang w:eastAsia="zh-CN"/>
        </w:rPr>
        <w:t>÷4=75</w:t>
      </w:r>
      <w:r>
        <w:rPr>
          <w:color w:val="000000"/>
          <w:lang w:eastAsia="zh-CN"/>
        </w:rPr>
        <w:t>．根据所学的统计知识判断小明的计算是否正确，若不正确，请计算正确结果。</w:t>
      </w:r>
      <w:r>
        <w:rPr>
          <w:color w:val="000000"/>
          <w:lang w:eastAsia="zh-CN"/>
        </w:rPr>
        <w:t xml:space="preserve">    </w:t>
      </w:r>
    </w:p>
    <w:p w:rsidR="003F28D9"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00"/>
          <w:lang w:eastAsia="zh-CN"/>
        </w:rPr>
        <w:t>各顶点都在方格纸格点（横竖格子线的交错点）上的多边形称为格点多边形．线段</w:t>
      </w:r>
      <w:r>
        <w:rPr>
          <w:color w:val="000000"/>
          <w:lang w:eastAsia="zh-CN"/>
        </w:rPr>
        <w:t>AB</w:t>
      </w:r>
      <w:r>
        <w:rPr>
          <w:color w:val="000000"/>
          <w:lang w:eastAsia="zh-CN"/>
        </w:rPr>
        <w:t>在</w:t>
      </w:r>
      <w:r>
        <w:rPr>
          <w:color w:val="000000"/>
          <w:lang w:eastAsia="zh-CN"/>
        </w:rPr>
        <w:t>6×6</w:t>
      </w:r>
      <w:r>
        <w:rPr>
          <w:color w:val="000000"/>
          <w:lang w:eastAsia="zh-CN"/>
        </w:rPr>
        <w:t>的正方形方格纸中（如图所示），点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均为格点，按下列要求画格点多边形</w:t>
      </w:r>
      <w:r>
        <w:rPr>
          <w:color w:val="000000"/>
          <w:lang w:eastAsia="zh-CN"/>
        </w:rPr>
        <w:t xml:space="preserve">.  </w:t>
      </w:r>
    </w:p>
    <w:p w:rsidR="003F28D9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948028" cy="1671104"/>
            <wp:effectExtent l="19050" t="0" r="0" b="0"/>
            <wp:docPr id="28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2933202" name=""/>
                    <pic:cNvPicPr/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948028" cy="1671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28D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）请在图甲中画一个五边形</w:t>
      </w:r>
      <w:r>
        <w:rPr>
          <w:color w:val="000000"/>
          <w:lang w:eastAsia="zh-CN"/>
        </w:rPr>
        <w:t>ABCDE</w:t>
      </w:r>
      <w:r>
        <w:rPr>
          <w:color w:val="000000"/>
          <w:lang w:eastAsia="zh-CN"/>
        </w:rPr>
        <w:t>，且是轴对称图形．</w:t>
      </w:r>
      <w:r>
        <w:rPr>
          <w:color w:val="000000"/>
          <w:lang w:eastAsia="zh-CN"/>
        </w:rPr>
        <w:t xml:space="preserve">    </w:t>
      </w:r>
    </w:p>
    <w:p w:rsidR="003F28D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）请在图乙中画一个六边形</w:t>
      </w:r>
      <w:r>
        <w:rPr>
          <w:color w:val="000000"/>
          <w:lang w:eastAsia="zh-CN"/>
        </w:rPr>
        <w:t>ABCDEF</w:t>
      </w:r>
      <w:r>
        <w:rPr>
          <w:color w:val="000000"/>
          <w:lang w:eastAsia="zh-CN"/>
        </w:rPr>
        <w:t>，且是中心对称图形</w:t>
      </w:r>
      <w:r>
        <w:rPr>
          <w:color w:val="000000"/>
          <w:lang w:eastAsia="zh-CN"/>
        </w:rPr>
        <w:t xml:space="preserve">.  </w:t>
      </w:r>
    </w:p>
    <w:p w:rsidR="003F28D9">
      <w:pPr>
        <w:spacing w:after="0"/>
        <w:rPr>
          <w:lang w:eastAsia="zh-CN"/>
        </w:rPr>
      </w:pPr>
      <w:r>
        <w:rPr>
          <w:color w:val="000000"/>
          <w:lang w:eastAsia="zh-CN"/>
        </w:rPr>
        <w:t>（注：图甲、图乙在答题纸上）</w:t>
      </w:r>
    </w:p>
    <w:p w:rsidR="003F28D9"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00"/>
          <w:lang w:eastAsia="zh-CN"/>
        </w:rPr>
        <w:t>如图，抛物线</w:t>
      </w:r>
      <w:r>
        <w:rPr>
          <w:color w:val="000000"/>
          <w:lang w:eastAsia="zh-CN"/>
        </w:rPr>
        <w:t>y=-x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+bx+c</w:t>
      </w:r>
      <w:r>
        <w:rPr>
          <w:color w:val="000000"/>
          <w:lang w:eastAsia="zh-CN"/>
        </w:rPr>
        <w:t>的顶点为</w:t>
      </w:r>
      <w:r>
        <w:rPr>
          <w:color w:val="000000"/>
          <w:lang w:eastAsia="zh-CN"/>
        </w:rPr>
        <w:t>C(3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4)</w:t>
      </w:r>
      <w:r>
        <w:rPr>
          <w:color w:val="000000"/>
          <w:lang w:eastAsia="zh-CN"/>
        </w:rPr>
        <w:t>，交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轴于点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B(</w:t>
      </w:r>
      <w:r>
        <w:rPr>
          <w:color w:val="000000"/>
          <w:lang w:eastAsia="zh-CN"/>
        </w:rPr>
        <w:t>点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在点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的右侧</w:t>
      </w:r>
      <w:r>
        <w:rPr>
          <w:color w:val="000000"/>
          <w:lang w:eastAsia="zh-CN"/>
        </w:rPr>
        <w:t>)</w:t>
      </w:r>
      <w:r>
        <w:rPr>
          <w:color w:val="000000"/>
          <w:lang w:eastAsia="zh-CN"/>
        </w:rPr>
        <w:t>，点</w:t>
      </w:r>
      <w:r>
        <w:rPr>
          <w:color w:val="000000"/>
          <w:lang w:eastAsia="zh-CN"/>
        </w:rPr>
        <w:t>P</w:t>
      </w:r>
      <w:r>
        <w:rPr>
          <w:color w:val="000000"/>
          <w:lang w:eastAsia="zh-CN"/>
        </w:rPr>
        <w:t>在第一象限，且在抛物线</w:t>
      </w:r>
      <w:r>
        <w:rPr>
          <w:color w:val="000000"/>
          <w:lang w:eastAsia="zh-CN"/>
        </w:rPr>
        <w:t>AC</w:t>
      </w:r>
      <w:r>
        <w:rPr>
          <w:color w:val="000000"/>
          <w:lang w:eastAsia="zh-CN"/>
        </w:rPr>
        <w:t>部分上，</w:t>
      </w:r>
      <w:r>
        <w:rPr>
          <w:color w:val="000000"/>
          <w:lang w:eastAsia="zh-CN"/>
        </w:rPr>
        <w:t>PD⊥PC</w:t>
      </w:r>
      <w:r>
        <w:rPr>
          <w:color w:val="000000"/>
          <w:lang w:eastAsia="zh-CN"/>
        </w:rPr>
        <w:t>交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轴于点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</w:t>
      </w:r>
    </w:p>
    <w:p w:rsidR="003F28D9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308227" cy="1088606"/>
            <wp:effectExtent l="19050" t="0" r="6223" b="0"/>
            <wp:docPr id="29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672894" name=""/>
                    <pic:cNvPicPr/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308227" cy="10886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28D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）求该抛物线的表达式。</w:t>
      </w:r>
      <w:r>
        <w:rPr>
          <w:color w:val="000000"/>
          <w:lang w:eastAsia="zh-CN"/>
        </w:rPr>
        <w:t xml:space="preserve">    </w:t>
      </w:r>
    </w:p>
    <w:p w:rsidR="003F28D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）若</w:t>
      </w:r>
      <w:r>
        <w:rPr>
          <w:color w:val="000000"/>
          <w:lang w:eastAsia="zh-CN"/>
        </w:rPr>
        <w:t>PD=3PC</w:t>
      </w:r>
      <w:r>
        <w:rPr>
          <w:color w:val="000000"/>
          <w:lang w:eastAsia="zh-CN"/>
        </w:rPr>
        <w:t>，求</w:t>
      </w:r>
      <w:r>
        <w:rPr>
          <w:color w:val="000000"/>
          <w:lang w:eastAsia="zh-CN"/>
        </w:rPr>
        <w:t>OD</w:t>
      </w:r>
      <w:r>
        <w:rPr>
          <w:color w:val="000000"/>
          <w:lang w:eastAsia="zh-CN"/>
        </w:rPr>
        <w:t>的长。</w:t>
      </w:r>
      <w:r>
        <w:rPr>
          <w:color w:val="000000"/>
          <w:lang w:eastAsia="zh-CN"/>
        </w:rPr>
        <w:t xml:space="preserve">    </w:t>
      </w:r>
    </w:p>
    <w:p w:rsidR="003F28D9"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00"/>
          <w:lang w:eastAsia="zh-CN"/>
        </w:rPr>
        <w:t>如图，</w:t>
      </w:r>
      <w:r>
        <w:rPr>
          <w:color w:val="000000"/>
          <w:lang w:eastAsia="zh-CN"/>
        </w:rPr>
        <w:t>△ABC</w:t>
      </w:r>
      <w:r>
        <w:rPr>
          <w:color w:val="000000"/>
          <w:lang w:eastAsia="zh-CN"/>
        </w:rPr>
        <w:t>内接于</w:t>
      </w:r>
      <w:r>
        <w:rPr>
          <w:color w:val="000000"/>
          <w:lang w:eastAsia="zh-CN"/>
        </w:rPr>
        <w:t>⊙O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AB=AC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CF</w:t>
      </w:r>
      <w:r>
        <w:rPr>
          <w:color w:val="000000"/>
          <w:lang w:eastAsia="zh-CN"/>
        </w:rPr>
        <w:t>垂直直径</w:t>
      </w:r>
      <w:r>
        <w:rPr>
          <w:color w:val="000000"/>
          <w:lang w:eastAsia="zh-CN"/>
        </w:rPr>
        <w:t>BD</w:t>
      </w:r>
      <w:r>
        <w:rPr>
          <w:color w:val="000000"/>
          <w:lang w:eastAsia="zh-CN"/>
        </w:rPr>
        <w:t>于点</w:t>
      </w:r>
      <w:r>
        <w:rPr>
          <w:color w:val="000000"/>
          <w:lang w:eastAsia="zh-CN"/>
        </w:rPr>
        <w:t>E</w:t>
      </w:r>
      <w:r>
        <w:rPr>
          <w:color w:val="000000"/>
          <w:lang w:eastAsia="zh-CN"/>
        </w:rPr>
        <w:t>，交边</w:t>
      </w:r>
      <w:r>
        <w:rPr>
          <w:color w:val="000000"/>
          <w:lang w:eastAsia="zh-CN"/>
        </w:rPr>
        <w:t>AB</w:t>
      </w:r>
      <w:r>
        <w:rPr>
          <w:color w:val="000000"/>
          <w:lang w:eastAsia="zh-CN"/>
        </w:rPr>
        <w:t>于点</w:t>
      </w:r>
      <w:r>
        <w:rPr>
          <w:color w:val="000000"/>
          <w:lang w:eastAsia="zh-CN"/>
        </w:rPr>
        <w:t xml:space="preserve">F.  </w:t>
      </w:r>
    </w:p>
    <w:p w:rsidR="003F28D9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346429" cy="1566062"/>
            <wp:effectExtent l="19050" t="0" r="6121" b="0"/>
            <wp:docPr id="30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2380851" name=""/>
                    <pic:cNvPicPr/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46429" cy="15660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28D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）求证：</w:t>
      </w:r>
      <w:r>
        <w:rPr>
          <w:color w:val="000000"/>
          <w:lang w:eastAsia="zh-CN"/>
        </w:rPr>
        <w:t xml:space="preserve">∠BFC=∠ABC.  </w:t>
      </w:r>
    </w:p>
    <w:p w:rsidR="003F28D9">
      <w:pPr>
        <w:spacing w:after="0"/>
        <w:rPr>
          <w:lang w:eastAsia="zh-CN"/>
        </w:rPr>
      </w:pPr>
      <w:r>
        <w:rPr>
          <w:lang w:eastAsia="zh-CN"/>
        </w:rPr>
        <w:br/>
      </w:r>
    </w:p>
    <w:p w:rsidR="003F28D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）若</w:t>
      </w:r>
      <w:r>
        <w:rPr>
          <w:color w:val="000000"/>
          <w:lang w:eastAsia="zh-CN"/>
        </w:rPr>
        <w:t>⊙O</w:t>
      </w:r>
      <w:r>
        <w:rPr>
          <w:color w:val="000000"/>
          <w:lang w:eastAsia="zh-CN"/>
        </w:rPr>
        <w:t>的半径为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CF=6</w:t>
      </w:r>
      <w:r>
        <w:rPr>
          <w:color w:val="000000"/>
          <w:lang w:eastAsia="zh-CN"/>
        </w:rPr>
        <w:t>，求</w:t>
      </w:r>
      <w:r>
        <w:rPr>
          <w:color w:val="000000"/>
          <w:lang w:eastAsia="zh-CN"/>
        </w:rPr>
        <w:t>AF</w:t>
      </w:r>
      <w:r>
        <w:rPr>
          <w:color w:val="000000"/>
          <w:lang w:eastAsia="zh-CN"/>
        </w:rPr>
        <w:t>长</w:t>
      </w:r>
      <w:r>
        <w:rPr>
          <w:color w:val="000000"/>
          <w:lang w:eastAsia="zh-CN"/>
        </w:rPr>
        <w:t xml:space="preserve">.  </w:t>
      </w:r>
    </w:p>
    <w:p w:rsidR="003F28D9">
      <w:pPr>
        <w:spacing w:after="0"/>
        <w:rPr>
          <w:lang w:eastAsia="zh-CN"/>
        </w:rPr>
      </w:pPr>
      <w:r>
        <w:rPr>
          <w:lang w:eastAsia="zh-CN"/>
        </w:rPr>
        <w:br/>
      </w:r>
    </w:p>
    <w:p w:rsidR="003F28D9"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00"/>
          <w:lang w:eastAsia="zh-CN"/>
        </w:rPr>
        <w:t>某茶叶销售商计划将</w:t>
      </w:r>
      <w:r>
        <w:rPr>
          <w:color w:val="000000"/>
          <w:lang w:eastAsia="zh-CN"/>
        </w:rPr>
        <w:t>m</w:t>
      </w:r>
      <w:r>
        <w:rPr>
          <w:color w:val="000000"/>
          <w:lang w:eastAsia="zh-CN"/>
        </w:rPr>
        <w:t>罐茶叶按甲、乙两种礼品盒包装出售，其中甲种礼品盒每盒装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罐，每盒售价</w:t>
      </w:r>
      <w:r>
        <w:rPr>
          <w:color w:val="000000"/>
          <w:lang w:eastAsia="zh-CN"/>
        </w:rPr>
        <w:t>240</w:t>
      </w:r>
      <w:r>
        <w:rPr>
          <w:color w:val="000000"/>
          <w:lang w:eastAsia="zh-CN"/>
        </w:rPr>
        <w:t>元；乙种礼品盒每盒装</w:t>
      </w:r>
      <w:r>
        <w:rPr>
          <w:color w:val="000000"/>
          <w:lang w:eastAsia="zh-CN"/>
        </w:rPr>
        <w:t>6</w:t>
      </w:r>
      <w:r>
        <w:rPr>
          <w:color w:val="000000"/>
          <w:lang w:eastAsia="zh-CN"/>
        </w:rPr>
        <w:t>罐，每盒售价</w:t>
      </w:r>
      <w:r>
        <w:rPr>
          <w:color w:val="000000"/>
          <w:lang w:eastAsia="zh-CN"/>
        </w:rPr>
        <w:t>300</w:t>
      </w:r>
      <w:r>
        <w:rPr>
          <w:color w:val="000000"/>
          <w:lang w:eastAsia="zh-CN"/>
        </w:rPr>
        <w:t>元，恰好全部装完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已知每罐茶叶的成本价为</w:t>
      </w:r>
      <w:r>
        <w:rPr>
          <w:color w:val="000000"/>
          <w:lang w:eastAsia="zh-CN"/>
        </w:rPr>
        <w:t>30</w:t>
      </w:r>
      <w:r>
        <w:rPr>
          <w:color w:val="000000"/>
          <w:lang w:eastAsia="zh-CN"/>
        </w:rPr>
        <w:t>元，设甲种礼品盒的数量为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盒，乙种礼品盒的数量为</w:t>
      </w:r>
      <w:r>
        <w:rPr>
          <w:color w:val="000000"/>
          <w:lang w:eastAsia="zh-CN"/>
        </w:rPr>
        <w:t>y</w:t>
      </w:r>
      <w:r>
        <w:rPr>
          <w:color w:val="000000"/>
          <w:lang w:eastAsia="zh-CN"/>
        </w:rPr>
        <w:t>盒</w:t>
      </w:r>
      <w:r>
        <w:rPr>
          <w:color w:val="000000"/>
          <w:lang w:eastAsia="zh-CN"/>
        </w:rPr>
        <w:t xml:space="preserve">.    </w:t>
      </w:r>
    </w:p>
    <w:p w:rsidR="003F28D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）当</w:t>
      </w:r>
      <w:r>
        <w:rPr>
          <w:color w:val="000000"/>
          <w:lang w:eastAsia="zh-CN"/>
        </w:rPr>
        <w:t>m=120</w:t>
      </w:r>
      <w:r>
        <w:rPr>
          <w:color w:val="000000"/>
          <w:lang w:eastAsia="zh-CN"/>
        </w:rPr>
        <w:t>时</w:t>
      </w:r>
      <w:r>
        <w:rPr>
          <w:color w:val="000000"/>
          <w:lang w:eastAsia="zh-CN"/>
        </w:rPr>
        <w:t xml:space="preserve">.  </w:t>
      </w:r>
    </w:p>
    <w:p w:rsidR="003F28D9">
      <w:pPr>
        <w:spacing w:after="0"/>
        <w:rPr>
          <w:lang w:eastAsia="zh-CN"/>
        </w:rPr>
      </w:pP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求</w:t>
      </w:r>
      <w:r>
        <w:rPr>
          <w:color w:val="000000"/>
          <w:lang w:eastAsia="zh-CN"/>
        </w:rPr>
        <w:t>y</w:t>
      </w:r>
      <w:r>
        <w:rPr>
          <w:color w:val="000000"/>
          <w:lang w:eastAsia="zh-CN"/>
        </w:rPr>
        <w:t>关于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的函数关系式</w:t>
      </w:r>
      <w:r>
        <w:rPr>
          <w:color w:val="000000"/>
          <w:lang w:eastAsia="zh-CN"/>
        </w:rPr>
        <w:t xml:space="preserve">. </w:t>
      </w:r>
    </w:p>
    <w:p w:rsidR="003F28D9">
      <w:pPr>
        <w:spacing w:after="0"/>
        <w:rPr>
          <w:lang w:eastAsia="zh-CN"/>
        </w:rPr>
      </w:pP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若</w:t>
      </w:r>
      <w:r>
        <w:rPr>
          <w:color w:val="000000"/>
          <w:lang w:eastAsia="zh-CN"/>
        </w:rPr>
        <w:t>120</w:t>
      </w:r>
      <w:r>
        <w:rPr>
          <w:color w:val="000000"/>
          <w:lang w:eastAsia="zh-CN"/>
        </w:rPr>
        <w:t>罐茶叶全部售出后的总利润不低于</w:t>
      </w:r>
      <w:r>
        <w:rPr>
          <w:color w:val="000000"/>
          <w:lang w:eastAsia="zh-CN"/>
        </w:rPr>
        <w:t>3000</w:t>
      </w:r>
      <w:r>
        <w:rPr>
          <w:color w:val="000000"/>
          <w:lang w:eastAsia="zh-CN"/>
        </w:rPr>
        <w:t>元，则甲种礼品盒的数量至少要多少盒？</w:t>
      </w:r>
      <w:r>
        <w:rPr>
          <w:color w:val="000000"/>
          <w:lang w:eastAsia="zh-CN"/>
        </w:rPr>
        <w:t xml:space="preserve"> </w:t>
      </w:r>
    </w:p>
    <w:p w:rsidR="003F28D9">
      <w:pPr>
        <w:spacing w:after="0"/>
        <w:rPr>
          <w:lang w:eastAsia="zh-CN"/>
        </w:rPr>
      </w:pPr>
      <w:r>
        <w:rPr>
          <w:lang w:eastAsia="zh-CN"/>
        </w:rPr>
        <w:br/>
      </w:r>
    </w:p>
    <w:p w:rsidR="003F28D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）若</w:t>
      </w:r>
      <w:r>
        <w:rPr>
          <w:color w:val="000000"/>
          <w:lang w:eastAsia="zh-CN"/>
        </w:rPr>
        <w:t>m</w:t>
      </w:r>
      <w:r>
        <w:rPr>
          <w:color w:val="000000"/>
          <w:lang w:eastAsia="zh-CN"/>
        </w:rPr>
        <w:t>罐茶叶全部售出后平均每罐的利润恰好为</w:t>
      </w:r>
      <w:r>
        <w:rPr>
          <w:color w:val="000000"/>
          <w:lang w:eastAsia="zh-CN"/>
        </w:rPr>
        <w:t>24</w:t>
      </w:r>
      <w:r>
        <w:rPr>
          <w:color w:val="000000"/>
          <w:lang w:eastAsia="zh-CN"/>
        </w:rPr>
        <w:t>元，且甲、乙两种礼品盒的数量和不超过</w:t>
      </w:r>
      <w:r>
        <w:rPr>
          <w:color w:val="000000"/>
          <w:lang w:eastAsia="zh-CN"/>
        </w:rPr>
        <w:t>69</w:t>
      </w:r>
      <w:r>
        <w:rPr>
          <w:color w:val="000000"/>
          <w:lang w:eastAsia="zh-CN"/>
        </w:rPr>
        <w:t>盒，求</w:t>
      </w:r>
      <w:r>
        <w:rPr>
          <w:color w:val="000000"/>
          <w:lang w:eastAsia="zh-CN"/>
        </w:rPr>
        <w:t>m</w:t>
      </w:r>
      <w:r>
        <w:rPr>
          <w:color w:val="000000"/>
          <w:lang w:eastAsia="zh-CN"/>
        </w:rPr>
        <w:t>的最大值</w:t>
      </w:r>
      <w:r>
        <w:rPr>
          <w:color w:val="000000"/>
          <w:lang w:eastAsia="zh-CN"/>
        </w:rPr>
        <w:t xml:space="preserve">.  </w:t>
      </w:r>
    </w:p>
    <w:p w:rsidR="003F28D9">
      <w:pPr>
        <w:spacing w:after="0"/>
        <w:rPr>
          <w:lang w:eastAsia="zh-CN"/>
        </w:rPr>
      </w:pPr>
      <w:r>
        <w:rPr>
          <w:lang w:eastAsia="zh-CN"/>
        </w:rPr>
        <w:br/>
      </w:r>
    </w:p>
    <w:p w:rsidR="003F28D9">
      <w:pPr>
        <w:spacing w:after="0"/>
        <w:rPr>
          <w:lang w:eastAsia="zh-CN"/>
        </w:rPr>
      </w:pPr>
      <w:r>
        <w:rPr>
          <w:color w:val="000000"/>
          <w:lang w:eastAsia="zh-CN"/>
        </w:rPr>
        <w:t>24.</w:t>
      </w:r>
      <w:r>
        <w:rPr>
          <w:color w:val="000000"/>
          <w:lang w:eastAsia="zh-CN"/>
        </w:rPr>
        <w:t>如图，直角坐标系中，直线</w:t>
      </w:r>
      <w:r>
        <w:rPr>
          <w:color w:val="000000"/>
          <w:lang w:eastAsia="zh-CN"/>
        </w:rPr>
        <w:t xml:space="preserve"> y=kx+b </w:t>
      </w:r>
      <w:r>
        <w:rPr>
          <w:color w:val="000000"/>
          <w:lang w:eastAsia="zh-CN"/>
        </w:rPr>
        <w:t>分别交</w:t>
      </w:r>
      <w:r>
        <w:rPr>
          <w:color w:val="000000"/>
          <w:lang w:eastAsia="zh-CN"/>
        </w:rPr>
        <w:t>x,y</w:t>
      </w:r>
      <w:r>
        <w:rPr>
          <w:color w:val="000000"/>
          <w:lang w:eastAsia="zh-CN"/>
        </w:rPr>
        <w:t>轴于点</w:t>
      </w:r>
      <w:r>
        <w:rPr>
          <w:color w:val="000000"/>
          <w:lang w:eastAsia="zh-CN"/>
        </w:rPr>
        <w:t>A(-8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0)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B(0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6)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m,0</w:t>
      </w:r>
      <w:r>
        <w:rPr>
          <w:color w:val="000000"/>
          <w:lang w:eastAsia="zh-CN"/>
        </w:rPr>
        <w:t>）是射线</w:t>
      </w:r>
      <w:r>
        <w:rPr>
          <w:color w:val="000000"/>
          <w:lang w:eastAsia="zh-CN"/>
        </w:rPr>
        <w:t>AO</w:t>
      </w:r>
      <w:r>
        <w:rPr>
          <w:color w:val="000000"/>
          <w:lang w:eastAsia="zh-CN"/>
        </w:rPr>
        <w:t>上一动点，</w:t>
      </w:r>
      <w:r>
        <w:rPr>
          <w:color w:val="000000"/>
          <w:lang w:eastAsia="zh-CN"/>
        </w:rPr>
        <w:t>⊙P</w:t>
      </w:r>
      <w:r>
        <w:rPr>
          <w:color w:val="000000"/>
          <w:lang w:eastAsia="zh-CN"/>
        </w:rPr>
        <w:t>过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O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三点，交直线</w:t>
      </w:r>
      <w:r>
        <w:rPr>
          <w:color w:val="000000"/>
          <w:lang w:eastAsia="zh-CN"/>
        </w:rPr>
        <w:t>AB</w:t>
      </w:r>
      <w:r>
        <w:rPr>
          <w:color w:val="000000"/>
          <w:lang w:eastAsia="zh-CN"/>
        </w:rPr>
        <w:t>于点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不重合）</w:t>
      </w:r>
      <w:r>
        <w:rPr>
          <w:color w:val="000000"/>
          <w:lang w:eastAsia="zh-CN"/>
        </w:rPr>
        <w:t>.</w:t>
      </w:r>
    </w:p>
    <w:p w:rsidR="003F28D9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3141663" cy="1871624"/>
            <wp:effectExtent l="19050" t="0" r="1587" b="0"/>
            <wp:docPr id="31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3301085" name=""/>
                    <pic:cNvPicPr/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141663" cy="1871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</w:t>
      </w:r>
    </w:p>
    <w:p w:rsidR="003F28D9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2606916" cy="2234502"/>
            <wp:effectExtent l="19050" t="0" r="2934" b="0"/>
            <wp:docPr id="32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6756005" name=""/>
                    <pic:cNvPicPr/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606916" cy="2234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28D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）求直线</w:t>
      </w:r>
      <w:r>
        <w:rPr>
          <w:color w:val="000000"/>
          <w:lang w:eastAsia="zh-CN"/>
        </w:rPr>
        <w:t>AB</w:t>
      </w:r>
      <w:r>
        <w:rPr>
          <w:color w:val="000000"/>
          <w:lang w:eastAsia="zh-CN"/>
        </w:rPr>
        <w:t>的函数表达式</w:t>
      </w:r>
      <w:r>
        <w:rPr>
          <w:color w:val="000000"/>
          <w:lang w:eastAsia="zh-CN"/>
        </w:rPr>
        <w:t xml:space="preserve">.  </w:t>
      </w:r>
    </w:p>
    <w:p w:rsidR="003F28D9">
      <w:pPr>
        <w:spacing w:after="0"/>
        <w:rPr>
          <w:lang w:eastAsia="zh-CN"/>
        </w:rPr>
      </w:pPr>
      <w:r>
        <w:rPr>
          <w:lang w:eastAsia="zh-CN"/>
        </w:rPr>
        <w:br/>
      </w:r>
    </w:p>
    <w:p w:rsidR="003F28D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）若点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在第一象限，且</w:t>
      </w:r>
      <w:r>
        <w:rPr>
          <w:color w:val="000000"/>
          <w:lang w:eastAsia="zh-CN"/>
        </w:rPr>
        <w:t>tan∠ODC=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5</m:t>
            </m:r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</m:oMath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求点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的坐标</w:t>
      </w:r>
      <w:r>
        <w:rPr>
          <w:color w:val="000000"/>
          <w:lang w:eastAsia="zh-CN"/>
        </w:rPr>
        <w:t>.</w:t>
      </w:r>
      <w:r>
        <w:rPr>
          <w:lang w:eastAsia="zh-CN"/>
        </w:rPr>
        <w:br/>
      </w:r>
    </w:p>
    <w:p w:rsidR="003F28D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）当</w:t>
      </w:r>
      <w:r>
        <w:rPr>
          <w:color w:val="000000"/>
          <w:lang w:eastAsia="zh-CN"/>
        </w:rPr>
        <w:t>△ODC</w:t>
      </w:r>
      <w:r>
        <w:rPr>
          <w:color w:val="000000"/>
          <w:lang w:eastAsia="zh-CN"/>
        </w:rPr>
        <w:t>为等腰三角形时，求出所有符合条件的</w:t>
      </w:r>
      <w:r>
        <w:rPr>
          <w:color w:val="000000"/>
          <w:lang w:eastAsia="zh-CN"/>
        </w:rPr>
        <w:t>m</w:t>
      </w:r>
      <w:r>
        <w:rPr>
          <w:color w:val="000000"/>
          <w:lang w:eastAsia="zh-CN"/>
        </w:rPr>
        <w:t>的值</w:t>
      </w:r>
      <w:r>
        <w:rPr>
          <w:color w:val="000000"/>
          <w:lang w:eastAsia="zh-CN"/>
        </w:rPr>
        <w:t>.</w:t>
      </w:r>
      <w:r>
        <w:rPr>
          <w:lang w:eastAsia="zh-CN"/>
        </w:rPr>
        <w:br/>
      </w:r>
    </w:p>
    <w:p w:rsidR="003F28D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）点</w:t>
      </w:r>
      <w:r>
        <w:rPr>
          <w:color w:val="000000"/>
          <w:lang w:eastAsia="zh-CN"/>
        </w:rPr>
        <w:t>P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Q</w:t>
      </w:r>
      <w:r>
        <w:rPr>
          <w:color w:val="000000"/>
          <w:lang w:eastAsia="zh-CN"/>
        </w:rPr>
        <w:t>关于</w:t>
      </w:r>
      <w:r>
        <w:rPr>
          <w:color w:val="000000"/>
          <w:lang w:eastAsia="zh-CN"/>
        </w:rPr>
        <w:t>OD</w:t>
      </w:r>
      <w:r>
        <w:rPr>
          <w:color w:val="000000"/>
          <w:lang w:eastAsia="zh-CN"/>
        </w:rPr>
        <w:t>成轴对称，当点</w:t>
      </w:r>
      <w:r>
        <w:rPr>
          <w:color w:val="000000"/>
          <w:lang w:eastAsia="zh-CN"/>
        </w:rPr>
        <w:t>Q</w:t>
      </w:r>
      <w:r>
        <w:rPr>
          <w:color w:val="000000"/>
          <w:lang w:eastAsia="zh-CN"/>
        </w:rPr>
        <w:t>恰好落在直线</w:t>
      </w:r>
      <w:r>
        <w:rPr>
          <w:color w:val="000000"/>
          <w:lang w:eastAsia="zh-CN"/>
        </w:rPr>
        <w:t>AB</w:t>
      </w:r>
      <w:r>
        <w:rPr>
          <w:color w:val="000000"/>
          <w:lang w:eastAsia="zh-CN"/>
        </w:rPr>
        <w:t>上时，直接写出此时</w:t>
      </w:r>
      <w:r>
        <w:rPr>
          <w:color w:val="000000"/>
          <w:lang w:eastAsia="zh-CN"/>
        </w:rPr>
        <w:t>BQ</w:t>
      </w:r>
      <w:r>
        <w:rPr>
          <w:color w:val="000000"/>
          <w:lang w:eastAsia="zh-CN"/>
        </w:rPr>
        <w:t>的长</w:t>
      </w:r>
      <w:r>
        <w:rPr>
          <w:color w:val="000000"/>
          <w:lang w:eastAsia="zh-CN"/>
        </w:rPr>
        <w:t xml:space="preserve">.  </w:t>
      </w:r>
    </w:p>
    <w:p w:rsidR="003F28D9">
      <w:pPr>
        <w:spacing w:after="0"/>
        <w:rPr>
          <w:lang w:eastAsia="zh-CN"/>
        </w:rPr>
      </w:pPr>
      <w:r>
        <w:rPr>
          <w:lang w:eastAsia="zh-CN"/>
        </w:rPr>
        <w:br/>
      </w:r>
    </w:p>
    <w:p w:rsidR="003F28D9">
      <w:pPr>
        <w:rPr>
          <w:lang w:eastAsia="zh-CN"/>
        </w:rPr>
      </w:pPr>
      <w:r>
        <w:rPr>
          <w:lang w:eastAsia="zh-CN"/>
        </w:rPr>
        <w:br w:type="page"/>
      </w:r>
    </w:p>
    <w:p w:rsidR="003F28D9"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答案解析</w:t>
      </w:r>
    </w:p>
    <w:p w:rsidR="003F28D9">
      <w:pPr>
        <w:rPr>
          <w:lang w:eastAsia="zh-CN"/>
        </w:rPr>
      </w:pPr>
      <w:r>
        <w:rPr>
          <w:lang w:eastAsia="zh-CN"/>
        </w:rPr>
        <w:t>一</w:t>
      </w:r>
      <w:r>
        <w:rPr>
          <w:lang w:eastAsia="zh-CN"/>
        </w:rPr>
        <w:t xml:space="preserve"> </w:t>
      </w:r>
      <w:r>
        <w:rPr>
          <w:lang w:eastAsia="zh-CN"/>
        </w:rPr>
        <w:t>、选择题</w:t>
      </w:r>
      <w:r>
        <w:rPr>
          <w:lang w:eastAsia="zh-CN"/>
        </w:rPr>
        <w:t>(</w:t>
      </w:r>
      <w:r>
        <w:rPr>
          <w:lang w:eastAsia="zh-CN"/>
        </w:rPr>
        <w:t>本题有</w:t>
      </w:r>
      <w:r>
        <w:rPr>
          <w:lang w:eastAsia="zh-CN"/>
        </w:rPr>
        <w:t>10</w:t>
      </w:r>
      <w:r>
        <w:rPr>
          <w:lang w:eastAsia="zh-CN"/>
        </w:rPr>
        <w:t>小题，每小题</w:t>
      </w:r>
      <w:r>
        <w:rPr>
          <w:lang w:eastAsia="zh-CN"/>
        </w:rPr>
        <w:t>4</w:t>
      </w:r>
      <w:r>
        <w:rPr>
          <w:lang w:eastAsia="zh-CN"/>
        </w:rPr>
        <w:t>分，共</w:t>
      </w:r>
      <w:r>
        <w:rPr>
          <w:lang w:eastAsia="zh-CN"/>
        </w:rPr>
        <w:t>40</w:t>
      </w:r>
      <w:r>
        <w:rPr>
          <w:lang w:eastAsia="zh-CN"/>
        </w:rPr>
        <w:t>分．</w:t>
      </w:r>
      <w:r>
        <w:rPr>
          <w:lang w:eastAsia="zh-CN"/>
        </w:rPr>
        <w:t xml:space="preserve">)  </w:t>
      </w:r>
    </w:p>
    <w:p w:rsidR="003F28D9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C   </w:t>
      </w:r>
    </w:p>
    <w:p w:rsidR="003F28D9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实数大小的比较</w:t>
      </w:r>
      <w:r>
        <w:rPr>
          <w:color w:val="000000"/>
          <w:lang w:eastAsia="zh-CN"/>
        </w:rPr>
        <w:t xml:space="preserve">    </w:t>
      </w:r>
    </w:p>
    <w:p w:rsidR="003F28D9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【解答】解：这四个数从大到小排序为：</w:t>
      </w:r>
      <w:r>
        <w:rPr>
          <w:color w:val="000000"/>
          <w:lang w:eastAsia="zh-CN"/>
        </w:rPr>
        <w:t>-1&lt;0&lt;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2</m:t>
            </m:r>
          </m:e>
        </m:rad>
      </m:oMath>
      <w:r>
        <w:rPr>
          <w:color w:val="000000"/>
          <w:lang w:eastAsia="zh-CN"/>
        </w:rPr>
        <w:t>&lt;3.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∴</w:t>
      </w:r>
      <w:r>
        <w:rPr>
          <w:color w:val="000000"/>
          <w:lang w:eastAsia="zh-CN"/>
        </w:rPr>
        <w:t>最大的数是</w:t>
      </w:r>
      <w:r>
        <w:rPr>
          <w:color w:val="000000"/>
          <w:lang w:eastAsia="zh-CN"/>
        </w:rPr>
        <w:t>3.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 xml:space="preserve">C. </w:t>
      </w:r>
    </w:p>
    <w:p w:rsidR="003F28D9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【分析】先把这四个数从大到小排序，即可判断其中的最大数</w:t>
      </w:r>
      <w:r>
        <w:rPr>
          <w:color w:val="000000"/>
          <w:lang w:eastAsia="zh-CN"/>
        </w:rPr>
        <w:t>.</w:t>
      </w:r>
    </w:p>
    <w:p w:rsidR="003F28D9">
      <w:pPr>
        <w:spacing w:after="0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B   </w:t>
      </w:r>
    </w:p>
    <w:p w:rsidR="003F28D9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积的乘方</w:t>
      </w:r>
      <w:r>
        <w:rPr>
          <w:color w:val="000000"/>
          <w:lang w:eastAsia="zh-CN"/>
        </w:rPr>
        <w:t xml:space="preserve">    </w:t>
      </w:r>
    </w:p>
    <w:p w:rsidR="003F28D9">
      <w:pPr>
        <w:spacing w:after="0"/>
        <w:rPr>
          <w:lang w:eastAsia="zh-CN"/>
        </w:rPr>
      </w:pPr>
      <w:r>
        <w:rPr>
          <w:color w:val="0000FF"/>
        </w:rPr>
        <w:t>【解析】</w:t>
      </w:r>
      <w:r>
        <w:rPr>
          <w:color w:val="000000"/>
        </w:rPr>
        <w:t>【解答】解：</w:t>
      </w:r>
      <w:r>
        <w:rPr>
          <w:color w:val="000000"/>
        </w:rPr>
        <w:t xml:space="preserve"> </w:t>
      </w:r>
      <w:r>
        <w:rPr>
          <w:rFonts w:ascii="Arial"/>
          <w:color w:val="333333"/>
          <w:highlight w:val="white"/>
        </w:rPr>
        <w:t>(-a</w:t>
      </w:r>
      <w:r>
        <w:rPr>
          <w:rFonts w:ascii="Arial"/>
          <w:color w:val="333333"/>
          <w:highlight w:val="white"/>
          <w:vertAlign w:val="superscript"/>
        </w:rPr>
        <w:t>3</w:t>
      </w:r>
      <w:r>
        <w:rPr>
          <w:rFonts w:ascii="Arial"/>
          <w:color w:val="333333"/>
          <w:highlight w:val="white"/>
        </w:rPr>
        <w:t>)</w:t>
      </w:r>
      <w:r>
        <w:rPr>
          <w:rFonts w:ascii="Arial"/>
          <w:color w:val="333333"/>
          <w:highlight w:val="white"/>
          <w:vertAlign w:val="superscript"/>
        </w:rPr>
        <w:t>2</w:t>
      </w:r>
      <w:r>
        <w:rPr>
          <w:color w:val="000000"/>
        </w:rPr>
        <w:t xml:space="preserve"> =a</w:t>
      </w:r>
      <w:r>
        <w:rPr>
          <w:color w:val="000000"/>
          <w:vertAlign w:val="superscript"/>
        </w:rPr>
        <w:t>6</w:t>
      </w:r>
      <w:r>
        <w:rPr>
          <w:color w:val="000000"/>
        </w:rPr>
        <w:t>.</w:t>
      </w:r>
      <w:r>
        <w:br/>
      </w:r>
      <w:r>
        <w:rPr>
          <w:color w:val="000000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 xml:space="preserve">B. </w:t>
      </w:r>
    </w:p>
    <w:p w:rsidR="003F28D9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【分析】根据积的乘方等于乘方的积就能正确地处理符号的问题</w:t>
      </w:r>
      <w:r>
        <w:rPr>
          <w:color w:val="000000"/>
          <w:lang w:eastAsia="zh-CN"/>
        </w:rPr>
        <w:t xml:space="preserve">, </w:t>
      </w:r>
      <w:r>
        <w:rPr>
          <w:color w:val="000000"/>
          <w:lang w:eastAsia="zh-CN"/>
        </w:rPr>
        <w:t>从而得出结果</w:t>
      </w:r>
      <w:r>
        <w:rPr>
          <w:color w:val="000000"/>
          <w:lang w:eastAsia="zh-CN"/>
        </w:rPr>
        <w:t>.</w:t>
      </w:r>
    </w:p>
    <w:p w:rsidR="003F28D9"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D   </w:t>
      </w:r>
    </w:p>
    <w:p w:rsidR="003F28D9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分式的值为零的条件</w:t>
      </w:r>
      <w:r>
        <w:rPr>
          <w:color w:val="000000"/>
          <w:lang w:eastAsia="zh-CN"/>
        </w:rPr>
        <w:t xml:space="preserve">    </w:t>
      </w:r>
    </w:p>
    <w:p w:rsidR="003F28D9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【解答】解：由题意得</w:t>
      </w:r>
      <w:r>
        <w:rPr>
          <w:color w:val="000000"/>
          <w:lang w:eastAsia="zh-CN"/>
        </w:rPr>
        <w:t>x+3=0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解得</w:t>
      </w:r>
      <w:r>
        <w:rPr>
          <w:color w:val="000000"/>
          <w:lang w:eastAsia="zh-CN"/>
        </w:rPr>
        <w:t xml:space="preserve">x=-3, </w:t>
      </w:r>
      <w:r>
        <w:rPr>
          <w:color w:val="000000"/>
          <w:lang w:eastAsia="zh-CN"/>
        </w:rPr>
        <w:t>经检验分式有意义</w:t>
      </w:r>
      <w:r>
        <w:rPr>
          <w:color w:val="000000"/>
          <w:lang w:eastAsia="zh-CN"/>
        </w:rPr>
        <w:t>.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 xml:space="preserve">D. </w:t>
      </w:r>
    </w:p>
    <w:p w:rsidR="003F28D9">
      <w:pPr>
        <w:spacing w:after="0"/>
        <w:rPr>
          <w:lang w:eastAsia="zh-CN"/>
        </w:rPr>
      </w:pPr>
      <w:r>
        <w:rPr>
          <w:color w:val="000000"/>
          <w:lang w:eastAsia="zh-CN"/>
        </w:rPr>
        <w:t>【分析</w:t>
      </w:r>
      <w:r>
        <w:rPr>
          <w:color w:val="000000"/>
          <w:lang w:eastAsia="zh-CN"/>
        </w:rPr>
        <w:t>】要使分式等于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，根据分式的分子等于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列式求出</w:t>
      </w:r>
      <w:r>
        <w:rPr>
          <w:color w:val="000000"/>
          <w:lang w:eastAsia="zh-CN"/>
        </w:rPr>
        <w:t xml:space="preserve">x, </w:t>
      </w:r>
      <w:r>
        <w:rPr>
          <w:color w:val="000000"/>
          <w:lang w:eastAsia="zh-CN"/>
        </w:rPr>
        <w:t>再检验即可</w:t>
      </w:r>
      <w:r>
        <w:rPr>
          <w:color w:val="000000"/>
          <w:lang w:eastAsia="zh-CN"/>
        </w:rPr>
        <w:t>.</w:t>
      </w:r>
    </w:p>
    <w:p w:rsidR="003F28D9"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 xml:space="preserve"> A   </w:t>
      </w:r>
    </w:p>
    <w:p w:rsidR="003F28D9"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>解一元一次不等式</w:t>
      </w:r>
      <w:r>
        <w:rPr>
          <w:color w:val="000000"/>
        </w:rPr>
        <w:t xml:space="preserve">    </w:t>
      </w:r>
    </w:p>
    <w:p w:rsidR="003F28D9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【解答】解：</w:t>
      </w:r>
      <w:r>
        <w:rPr>
          <w:color w:val="000000"/>
        </w:rPr>
        <w:t xml:space="preserve"> 3</w:t>
      </w:r>
      <w:r>
        <w:rPr>
          <w:color w:val="000000"/>
        </w:rPr>
        <w:t>（</w:t>
      </w:r>
      <w:r>
        <w:rPr>
          <w:color w:val="000000"/>
        </w:rPr>
        <w:t>x-2</w:t>
      </w:r>
      <w:r>
        <w:rPr>
          <w:color w:val="000000"/>
        </w:rPr>
        <w:t>）</w:t>
      </w:r>
      <w:r>
        <w:rPr>
          <w:color w:val="000000"/>
        </w:rPr>
        <w:t>≥x+4</w:t>
      </w:r>
      <w:r>
        <w:br/>
      </w:r>
      <w:r>
        <w:rPr>
          <w:color w:val="000000"/>
        </w:rPr>
        <w:t xml:space="preserve"> 3x-6≥x+4</w:t>
      </w:r>
      <w:r>
        <w:br/>
      </w:r>
      <w:r>
        <w:rPr>
          <w:color w:val="000000"/>
        </w:rPr>
        <w:t xml:space="preserve"> 2x≥10</w:t>
      </w:r>
      <w:r>
        <w:br/>
      </w:r>
      <w:r>
        <w:rPr>
          <w:color w:val="000000"/>
        </w:rPr>
        <w:t xml:space="preserve"> ∴x≥5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故答案为：</w:t>
      </w:r>
      <w:r>
        <w:rPr>
          <w:color w:val="000000"/>
        </w:rPr>
        <w:t xml:space="preserve">A </w:t>
      </w:r>
    </w:p>
    <w:p w:rsidR="003F28D9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【分析】先去括号（括号外的数要与括号里的每一项相乘），再移项（移项变号）合并，然后将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的系数化为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。</w:t>
      </w:r>
    </w:p>
    <w:p w:rsidR="003F28D9"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B   </w:t>
      </w:r>
    </w:p>
    <w:p w:rsidR="003F28D9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勾股定理，锐角三角函数的定义</w:t>
      </w:r>
      <w:r>
        <w:rPr>
          <w:color w:val="000000"/>
          <w:lang w:eastAsia="zh-CN"/>
        </w:rPr>
        <w:t xml:space="preserve">    </w:t>
      </w:r>
    </w:p>
    <w:p w:rsidR="003F28D9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【解答】解：由题意得</w:t>
      </w:r>
      <w:r>
        <w:rPr>
          <w:color w:val="000000"/>
          <w:lang w:eastAsia="zh-CN"/>
        </w:rPr>
        <w:t>BC=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A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B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2</m:t>
                </m:r>
              </m:sup>
            </m:sSup>
            <m:r>
              <w:rPr>
                <w:rFonts w:ascii="Cambria Math" w:hint="eastAsia"/>
                <w:lang w:eastAsia="zh-CN"/>
              </w:rPr>
              <m:t>-</m:t>
            </m:r>
            <m:r>
              <w:rPr>
                <w:rFonts w:ascii="Cambria Math" w:hint="eastAsia"/>
                <w:lang w:eastAsia="zh-CN"/>
              </w:rPr>
              <m:t>A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C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2</m:t>
                </m:r>
              </m:sup>
            </m:sSup>
          </m:e>
        </m:rad>
        <m:r>
          <w:rPr>
            <w:rFonts w:ascii="Cambria Math" w:hint="eastAsia"/>
            <w:lang w:eastAsia="zh-CN"/>
          </w:rPr>
          <m:t>=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5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2</m:t>
                </m:r>
              </m:sup>
            </m:sSup>
            <m:r>
              <w:rPr>
                <w:rFonts w:ascii="Cambria Math" w:hint="eastAsia"/>
                <w:lang w:eastAsia="zh-CN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4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2</m:t>
                </m:r>
              </m:sup>
            </m:sSup>
          </m:e>
        </m:rad>
        <m:r>
          <w:rPr>
            <w:rFonts w:ascii="Cambria Math" w:hint="eastAsia"/>
            <w:lang w:eastAsia="zh-CN"/>
          </w:rPr>
          <m:t>=3</m:t>
        </m:r>
        <m:r>
          <w:rPr>
            <w:rFonts w:ascii="Cambria Math" w:hint="eastAsia"/>
            <w:lang w:eastAsia="zh-CN"/>
          </w:rPr>
          <m:t>，</m:t>
        </m:r>
      </m:oMath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则</w:t>
      </w:r>
      <w:r>
        <w:rPr>
          <w:color w:val="000000"/>
          <w:lang w:eastAsia="zh-CN"/>
        </w:rPr>
        <w:t>cosB=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BC</m:t>
            </m:r>
          </m:num>
          <m:den>
            <m:r>
              <w:rPr>
                <w:rFonts w:ascii="Cambria Math" w:hint="eastAsia"/>
                <w:lang w:eastAsia="zh-CN"/>
              </w:rPr>
              <m:t>AB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3</m:t>
            </m:r>
          </m:num>
          <m:den>
            <m:r>
              <w:rPr>
                <w:rFonts w:ascii="Cambria Math" w:hint="eastAsia"/>
                <w:lang w:eastAsia="zh-CN"/>
              </w:rPr>
              <m:t>5</m:t>
            </m:r>
          </m:den>
        </m:f>
      </m:oMath>
      <w:r>
        <w:rPr>
          <w:color w:val="000000"/>
          <w:lang w:eastAsia="zh-CN"/>
        </w:rPr>
        <w:t>.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 xml:space="preserve">B. </w:t>
      </w:r>
    </w:p>
    <w:p w:rsidR="003F28D9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【分析】先由勾股定理求得</w:t>
      </w:r>
      <w:r>
        <w:rPr>
          <w:color w:val="000000"/>
          <w:lang w:eastAsia="zh-CN"/>
        </w:rPr>
        <w:t>BC</w:t>
      </w:r>
      <w:r>
        <w:rPr>
          <w:color w:val="000000"/>
          <w:lang w:eastAsia="zh-CN"/>
        </w:rPr>
        <w:t>的长，再由锐角三角函数的定义求出</w:t>
      </w:r>
      <w:r>
        <w:rPr>
          <w:color w:val="000000"/>
          <w:lang w:eastAsia="zh-CN"/>
        </w:rPr>
        <w:t>cosB</w:t>
      </w:r>
      <w:r>
        <w:rPr>
          <w:color w:val="000000"/>
          <w:lang w:eastAsia="zh-CN"/>
        </w:rPr>
        <w:t>即可</w:t>
      </w:r>
      <w:r>
        <w:rPr>
          <w:color w:val="000000"/>
          <w:lang w:eastAsia="zh-CN"/>
        </w:rPr>
        <w:t>.</w:t>
      </w:r>
    </w:p>
    <w:p w:rsidR="003F28D9"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A   </w:t>
      </w:r>
    </w:p>
    <w:p w:rsidR="003F28D9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一次函数的图象，平移的性质</w:t>
      </w:r>
      <w:r>
        <w:rPr>
          <w:color w:val="000000"/>
          <w:lang w:eastAsia="zh-CN"/>
        </w:rPr>
        <w:t xml:space="preserve">    </w:t>
      </w:r>
    </w:p>
    <w:p w:rsidR="003F28D9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</w:t>
      </w:r>
      <w:r>
        <w:rPr>
          <w:color w:val="000000"/>
          <w:lang w:eastAsia="zh-CN"/>
        </w:rPr>
        <w:t> </w:t>
      </w:r>
      <w:r>
        <w:rPr>
          <w:color w:val="000000"/>
          <w:lang w:eastAsia="zh-CN"/>
        </w:rPr>
        <w:t>由题意得</w:t>
      </w:r>
      <w:r>
        <w:rPr>
          <w:color w:val="000000"/>
          <w:lang w:eastAsia="zh-CN"/>
        </w:rPr>
        <w:t>P'(-2+n,3),</w:t>
      </w:r>
      <w:r>
        <w:rPr>
          <w:lang w:eastAsia="zh-CN"/>
        </w:rPr>
        <w:br/>
      </w:r>
      <w:r>
        <w:rPr>
          <w:color w:val="000000"/>
          <w:lang w:eastAsia="zh-CN"/>
        </w:rPr>
        <w:t>则</w:t>
      </w:r>
      <w:r>
        <w:rPr>
          <w:color w:val="000000"/>
          <w:lang w:eastAsia="zh-CN"/>
        </w:rPr>
        <w:t>3=2(-2+n)-1,</w:t>
      </w:r>
      <w:r>
        <w:rPr>
          <w:lang w:eastAsia="zh-CN"/>
        </w:rPr>
        <w:br/>
      </w:r>
      <w:r>
        <w:rPr>
          <w:color w:val="000000"/>
          <w:lang w:eastAsia="zh-CN"/>
        </w:rPr>
        <w:t>解得</w:t>
      </w:r>
      <w:r>
        <w:rPr>
          <w:color w:val="000000"/>
          <w:lang w:eastAsia="zh-CN"/>
        </w:rPr>
        <w:t>n=4.</w:t>
      </w:r>
      <w:r>
        <w:rPr>
          <w:lang w:eastAsia="zh-CN"/>
        </w:rPr>
        <w:br/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A.</w:t>
      </w:r>
      <w:r>
        <w:rPr>
          <w:lang w:eastAsia="zh-CN"/>
        </w:rPr>
        <w:br/>
      </w:r>
      <w:r>
        <w:rPr>
          <w:color w:val="000000"/>
          <w:lang w:eastAsia="zh-CN"/>
        </w:rPr>
        <w:t>【分析】由平移的性质得出</w:t>
      </w:r>
      <w:r>
        <w:rPr>
          <w:color w:val="000000"/>
          <w:lang w:eastAsia="zh-CN"/>
        </w:rPr>
        <w:t>P'</w:t>
      </w:r>
      <w:r>
        <w:rPr>
          <w:color w:val="000000"/>
          <w:lang w:eastAsia="zh-CN"/>
        </w:rPr>
        <w:t>的坐标，把</w:t>
      </w:r>
      <w:r>
        <w:rPr>
          <w:color w:val="000000"/>
          <w:lang w:eastAsia="zh-CN"/>
        </w:rPr>
        <w:t>P'</w:t>
      </w:r>
      <w:r>
        <w:rPr>
          <w:color w:val="000000"/>
          <w:lang w:eastAsia="zh-CN"/>
        </w:rPr>
        <w:t>点坐标代入</w:t>
      </w:r>
      <w:r>
        <w:rPr>
          <w:rFonts w:ascii="Arial"/>
          <w:color w:val="333333"/>
          <w:highlight w:val="white"/>
          <w:lang w:eastAsia="zh-CN"/>
        </w:rPr>
        <w:t>直线</w:t>
      </w:r>
      <w:r>
        <w:rPr>
          <w:rFonts w:ascii="Arial"/>
          <w:color w:val="333333"/>
          <w:highlight w:val="white"/>
          <w:lang w:eastAsia="zh-CN"/>
        </w:rPr>
        <w:t>y=2x-1</w:t>
      </w:r>
      <w:r>
        <w:rPr>
          <w:rFonts w:ascii="Arial"/>
          <w:color w:val="333333"/>
          <w:highlight w:val="white"/>
          <w:lang w:eastAsia="zh-CN"/>
        </w:rPr>
        <w:t>上即可求出</w:t>
      </w:r>
      <w:r>
        <w:rPr>
          <w:rFonts w:ascii="Arial"/>
          <w:color w:val="333333"/>
          <w:highlight w:val="white"/>
          <w:lang w:eastAsia="zh-CN"/>
        </w:rPr>
        <w:t>n</w:t>
      </w:r>
      <w:r>
        <w:rPr>
          <w:rFonts w:ascii="Arial"/>
          <w:color w:val="333333"/>
          <w:highlight w:val="white"/>
          <w:lang w:eastAsia="zh-CN"/>
        </w:rPr>
        <w:t>的值</w:t>
      </w:r>
      <w:r>
        <w:rPr>
          <w:rFonts w:ascii="Arial"/>
          <w:color w:val="333333"/>
          <w:highlight w:val="white"/>
          <w:lang w:eastAsia="zh-CN"/>
        </w:rPr>
        <w:t>.</w:t>
      </w:r>
    </w:p>
    <w:p w:rsidR="003F28D9"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A   </w:t>
      </w:r>
    </w:p>
    <w:p w:rsidR="003F28D9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二次函数图象上点的坐标特征</w:t>
      </w:r>
      <w:r>
        <w:rPr>
          <w:color w:val="000000"/>
          <w:lang w:eastAsia="zh-CN"/>
        </w:rPr>
        <w:t xml:space="preserve">    </w:t>
      </w:r>
    </w:p>
    <w:p w:rsidR="003F28D9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</w:t>
      </w:r>
      <w:r>
        <w:rPr>
          <w:color w:val="000000"/>
          <w:lang w:eastAsia="zh-CN"/>
        </w:rPr>
        <w:t>∵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1,0</w:t>
      </w:r>
      <w:r>
        <w:rPr>
          <w:color w:val="000000"/>
          <w:lang w:eastAsia="zh-CN"/>
        </w:rPr>
        <w:t>）在函数图象上，则</w:t>
      </w:r>
      <w:r>
        <w:rPr>
          <w:color w:val="000000"/>
          <w:lang w:eastAsia="zh-CN"/>
        </w:rPr>
        <w:t>0=1+b-3,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解得</w:t>
      </w:r>
      <w:r>
        <w:rPr>
          <w:color w:val="000000"/>
          <w:lang w:eastAsia="zh-CN"/>
        </w:rPr>
        <w:t>b=2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∴y= </w:t>
      </w:r>
      <w:r>
        <w:rPr>
          <w:rFonts w:ascii="Arial"/>
          <w:color w:val="333333"/>
          <w:highlight w:val="white"/>
          <w:lang w:eastAsia="zh-CN"/>
        </w:rPr>
        <w:t>x</w:t>
      </w:r>
      <w:r>
        <w:rPr>
          <w:rFonts w:ascii="Arial"/>
          <w:color w:val="333333"/>
          <w:highlight w:val="white"/>
          <w:vertAlign w:val="superscript"/>
          <w:lang w:eastAsia="zh-CN"/>
        </w:rPr>
        <w:t>2</w:t>
      </w:r>
      <w:r>
        <w:rPr>
          <w:rFonts w:ascii="Arial"/>
          <w:color w:val="333333"/>
          <w:highlight w:val="white"/>
          <w:lang w:eastAsia="zh-CN"/>
        </w:rPr>
        <w:t>+2x-3=(x+1)</w:t>
      </w:r>
      <w:r>
        <w:rPr>
          <w:rFonts w:ascii="Arial"/>
          <w:color w:val="333333"/>
          <w:vertAlign w:val="superscript"/>
          <w:lang w:eastAsia="zh-CN"/>
        </w:rPr>
        <w:t>2</w:t>
      </w:r>
      <w:r>
        <w:rPr>
          <w:rFonts w:ascii="Arial"/>
          <w:color w:val="333333"/>
          <w:highlight w:val="white"/>
          <w:lang w:eastAsia="zh-CN"/>
        </w:rPr>
        <w:t>-4,</w:t>
      </w:r>
      <w:r>
        <w:rPr>
          <w:lang w:eastAsia="zh-CN"/>
        </w:rPr>
        <w:br/>
      </w:r>
      <w:r>
        <w:rPr>
          <w:rFonts w:ascii="Arial"/>
          <w:color w:val="333333"/>
          <w:highlight w:val="white"/>
          <w:lang w:eastAsia="zh-CN"/>
        </w:rPr>
        <w:t xml:space="preserve"> </w:t>
      </w:r>
      <w:r>
        <w:rPr>
          <w:rFonts w:ascii="Arial"/>
          <w:color w:val="333333"/>
          <w:highlight w:val="white"/>
          <w:lang w:eastAsia="zh-CN"/>
        </w:rPr>
        <w:t>∴</w:t>
      </w:r>
      <w:r>
        <w:rPr>
          <w:rFonts w:ascii="Arial"/>
          <w:color w:val="333333"/>
          <w:highlight w:val="white"/>
          <w:lang w:eastAsia="zh-CN"/>
        </w:rPr>
        <w:t>对称轴为</w:t>
      </w:r>
      <w:r>
        <w:rPr>
          <w:rFonts w:ascii="Arial"/>
          <w:color w:val="333333"/>
          <w:highlight w:val="white"/>
          <w:lang w:eastAsia="zh-CN"/>
        </w:rPr>
        <w:t>x=-1,</w:t>
      </w:r>
      <w:r>
        <w:rPr>
          <w:lang w:eastAsia="zh-CN"/>
        </w:rPr>
        <w:br/>
      </w:r>
      <w:r>
        <w:rPr>
          <w:rFonts w:ascii="Arial"/>
          <w:color w:val="333333"/>
          <w:highlight w:val="white"/>
          <w:lang w:eastAsia="zh-CN"/>
        </w:rPr>
        <w:t xml:space="preserve"> </w:t>
      </w:r>
      <w:r>
        <w:rPr>
          <w:rFonts w:ascii="Arial"/>
          <w:color w:val="333333"/>
          <w:highlight w:val="white"/>
          <w:lang w:eastAsia="zh-CN"/>
        </w:rPr>
        <w:t>则</w:t>
      </w:r>
      <m:oMath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int="eastAsia"/>
                <w:lang w:eastAsia="zh-CN"/>
              </w:rPr>
              <m:t>-</m:t>
            </m:r>
            <m:r>
              <w:rPr>
                <w:rFonts w:ascii="Cambria Math" w:hint="eastAsia"/>
                <w:lang w:eastAsia="zh-CN"/>
              </w:rPr>
              <m:t>2</m:t>
            </m:r>
            <m:r>
              <w:rPr>
                <w:rFonts w:ascii="Cambria Math" w:hint="eastAsia"/>
                <w:lang w:eastAsia="zh-CN"/>
              </w:rPr>
              <m:t>-</m:t>
            </m:r>
            <m:r>
              <w:rPr>
                <w:rFonts w:ascii="Cambria Math" w:hint="eastAsia"/>
                <w:lang w:eastAsia="zh-CN"/>
              </w:rPr>
              <m:t>(</m:t>
            </m:r>
            <m:r>
              <w:rPr>
                <w:rFonts w:ascii="Cambria Math" w:hint="eastAsia"/>
                <w:lang w:eastAsia="zh-CN"/>
              </w:rPr>
              <m:t>-</m:t>
            </m:r>
            <m:r>
              <w:rPr>
                <w:rFonts w:ascii="Cambria Math" w:hint="eastAsia"/>
                <w:lang w:eastAsia="zh-CN"/>
              </w:rPr>
              <m:t>1)</m:t>
            </m:r>
          </m:e>
        </m:d>
        <m:r>
          <w:rPr>
            <w:rFonts w:ascii="Cambria Math" w:hint="eastAsia"/>
            <w:lang w:eastAsia="zh-CN"/>
          </w:rPr>
          <m:t>=1</m:t>
        </m:r>
      </m:oMath>
      <w:r>
        <w:rPr>
          <w:rFonts w:ascii="Arial"/>
          <w:color w:val="333333"/>
          <w:highlight w:val="white"/>
          <w:lang w:eastAsia="zh-CN"/>
        </w:rPr>
        <w:t> </w:t>
      </w:r>
      <w:r>
        <w:rPr>
          <w:color w:val="333333"/>
          <w:highlight w:val="white"/>
          <w:lang w:eastAsia="zh-CN"/>
        </w:rPr>
        <w:t>&lt;</w:t>
      </w:r>
      <w:r>
        <w:rPr>
          <w:rFonts w:ascii="Arial"/>
          <w:color w:val="333333"/>
          <w:highlight w:val="white"/>
          <w:lang w:eastAsia="zh-CN"/>
        </w:rPr>
        <w:t> </w:t>
      </w:r>
      <m:oMath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int="eastAsia"/>
                <w:lang w:eastAsia="zh-CN"/>
              </w:rPr>
              <m:t>1</m:t>
            </m:r>
            <m:r>
              <w:rPr>
                <w:rFonts w:ascii="Cambria Math" w:hint="eastAsia"/>
                <w:lang w:eastAsia="zh-CN"/>
              </w:rPr>
              <m:t>-</m:t>
            </m:r>
            <m:r>
              <w:rPr>
                <w:rFonts w:ascii="Cambria Math" w:hint="eastAsia"/>
                <w:lang w:eastAsia="zh-CN"/>
              </w:rPr>
              <m:t>(</m:t>
            </m:r>
            <m:r>
              <w:rPr>
                <w:rFonts w:ascii="Cambria Math" w:hint="eastAsia"/>
                <w:lang w:eastAsia="zh-CN"/>
              </w:rPr>
              <m:t>-</m:t>
            </m:r>
            <m:r>
              <w:rPr>
                <w:rFonts w:ascii="Cambria Math" w:hint="eastAsia"/>
                <w:lang w:eastAsia="zh-CN"/>
              </w:rPr>
              <m:t>1)</m:t>
            </m:r>
          </m:e>
        </m:d>
        <m:r>
          <w:rPr>
            <w:rFonts w:ascii="Cambria Math" w:hint="eastAsia"/>
            <w:lang w:eastAsia="zh-CN"/>
          </w:rPr>
          <m:t>=2</m:t>
        </m:r>
      </m:oMath>
      <w:r>
        <w:rPr>
          <w:rFonts w:ascii="Arial"/>
          <w:color w:val="333333"/>
          <w:highlight w:val="white"/>
          <w:lang w:eastAsia="zh-CN"/>
        </w:rPr>
        <w:t> </w:t>
      </w:r>
      <w:r>
        <w:rPr>
          <w:rFonts w:ascii="Arial"/>
          <w:color w:val="333333"/>
          <w:highlight w:val="white"/>
          <w:lang w:eastAsia="zh-CN"/>
        </w:rPr>
        <w:t>&lt;</w:t>
      </w:r>
      <w:r>
        <w:rPr>
          <w:rFonts w:ascii="Arial"/>
          <w:color w:val="333333"/>
          <w:highlight w:val="white"/>
          <w:lang w:eastAsia="zh-CN"/>
        </w:rPr>
        <w:t> </w:t>
      </w:r>
      <m:oMath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int="eastAsia"/>
                <w:lang w:eastAsia="zh-CN"/>
              </w:rPr>
              <m:t>3</m:t>
            </m:r>
            <m:r>
              <w:rPr>
                <w:rFonts w:ascii="Cambria Math" w:hint="eastAsia"/>
                <w:lang w:eastAsia="zh-CN"/>
              </w:rPr>
              <m:t>-</m:t>
            </m:r>
            <m:r>
              <w:rPr>
                <w:rFonts w:ascii="Cambria Math" w:hint="eastAsia"/>
                <w:lang w:eastAsia="zh-CN"/>
              </w:rPr>
              <m:t>(</m:t>
            </m:r>
            <m:r>
              <w:rPr>
                <w:rFonts w:ascii="Cambria Math" w:hint="eastAsia"/>
                <w:lang w:eastAsia="zh-CN"/>
              </w:rPr>
              <m:t>-</m:t>
            </m:r>
            <m:r>
              <w:rPr>
                <w:rFonts w:ascii="Cambria Math" w:hint="eastAsia"/>
                <w:lang w:eastAsia="zh-CN"/>
              </w:rPr>
              <m:t>1)</m:t>
            </m:r>
          </m:e>
        </m:d>
        <m:r>
          <w:rPr>
            <w:rFonts w:ascii="Cambria Math" w:hint="eastAsia"/>
            <w:lang w:eastAsia="zh-CN"/>
          </w:rPr>
          <m:t>=4</m:t>
        </m:r>
      </m:oMath>
      <w:r>
        <w:rPr>
          <w:rFonts w:ascii="Arial"/>
          <w:color w:val="333333"/>
          <w:highlight w:val="white"/>
          <w:lang w:eastAsia="zh-CN"/>
        </w:rPr>
        <w:t xml:space="preserve">  </w:t>
      </w:r>
      <w:r>
        <w:rPr>
          <w:rFonts w:ascii="Arial"/>
          <w:color w:val="333333"/>
          <w:highlight w:val="white"/>
          <w:lang w:eastAsia="zh-CN"/>
        </w:rPr>
        <w:t>，</w:t>
      </w:r>
      <w:r>
        <w:rPr>
          <w:rFonts w:ascii="Arial"/>
          <w:color w:val="333333"/>
          <w:highlight w:val="white"/>
          <w:lang w:eastAsia="zh-CN"/>
        </w:rPr>
        <w:t xml:space="preserve"> </w:t>
      </w:r>
      <w:r>
        <w:rPr>
          <w:lang w:eastAsia="zh-CN"/>
        </w:rPr>
        <w:br/>
      </w:r>
      <w:r>
        <w:rPr>
          <w:rFonts w:ascii="Arial"/>
          <w:color w:val="333333"/>
          <w:highlight w:val="white"/>
          <w:lang w:eastAsia="zh-CN"/>
        </w:rPr>
        <w:t xml:space="preserve"> </w:t>
      </w:r>
      <w:r>
        <w:rPr>
          <w:rFonts w:ascii="Arial"/>
          <w:color w:val="333333"/>
          <w:highlight w:val="white"/>
          <w:lang w:eastAsia="zh-CN"/>
        </w:rPr>
        <w:t>∵</w:t>
      </w:r>
      <w:r>
        <w:rPr>
          <w:rFonts w:ascii="Arial"/>
          <w:color w:val="333333"/>
          <w:highlight w:val="white"/>
          <w:lang w:eastAsia="zh-CN"/>
        </w:rPr>
        <w:t>a=1&gt;0,</w:t>
      </w:r>
      <w:r>
        <w:rPr>
          <w:lang w:eastAsia="zh-CN"/>
        </w:rPr>
        <w:br/>
      </w:r>
      <w:r>
        <w:rPr>
          <w:rFonts w:ascii="Arial"/>
          <w:color w:val="333333"/>
          <w:highlight w:val="white"/>
          <w:lang w:eastAsia="zh-CN"/>
        </w:rPr>
        <w:t xml:space="preserve"> </w:t>
      </w:r>
      <w:r>
        <w:rPr>
          <w:rFonts w:ascii="Arial"/>
          <w:color w:val="333333"/>
          <w:highlight w:val="white"/>
          <w:lang w:eastAsia="zh-CN"/>
        </w:rPr>
        <w:t>∴</w:t>
      </w:r>
      <w:r>
        <w:rPr>
          <w:color w:val="000000"/>
          <w:lang w:eastAsia="zh-CN"/>
        </w:rPr>
        <w:t xml:space="preserve"> y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&lt;0&lt; y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 .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A.</w:t>
      </w:r>
      <w:r>
        <w:rPr>
          <w:lang w:eastAsia="zh-CN"/>
        </w:rPr>
        <w:br/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【分析】先用待定系数法求出二次函数解析式，配方，求出对称轴方程，再分别求出每个点到对称轴的距离，因为</w:t>
      </w:r>
      <w:r>
        <w:rPr>
          <w:color w:val="000000"/>
          <w:lang w:eastAsia="zh-CN"/>
        </w:rPr>
        <w:t xml:space="preserve">a&gt;0, </w:t>
      </w:r>
      <w:r>
        <w:rPr>
          <w:color w:val="000000"/>
          <w:lang w:eastAsia="zh-CN"/>
        </w:rPr>
        <w:t>所以离对称轴距离越大，函数值越大，据此即可判断</w:t>
      </w:r>
      <w:r>
        <w:rPr>
          <w:color w:val="000000"/>
          <w:lang w:eastAsia="zh-CN"/>
        </w:rPr>
        <w:t>.</w:t>
      </w:r>
    </w:p>
    <w:p w:rsidR="003F28D9"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C   </w:t>
      </w:r>
    </w:p>
    <w:p w:rsidR="003F28D9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分式方程的实际应用</w:t>
      </w:r>
      <w:r>
        <w:rPr>
          <w:color w:val="000000"/>
          <w:lang w:eastAsia="zh-CN"/>
        </w:rPr>
        <w:t xml:space="preserve">    </w:t>
      </w:r>
    </w:p>
    <w:p w:rsidR="003F28D9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【解答】设书店第一次购进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套，则第二次购进</w:t>
      </w:r>
      <w:r>
        <w:rPr>
          <w:color w:val="000000"/>
          <w:lang w:eastAsia="zh-CN"/>
        </w:rPr>
        <w:t>(x+50)</w:t>
      </w:r>
      <w:r>
        <w:rPr>
          <w:color w:val="000000"/>
          <w:lang w:eastAsia="zh-CN"/>
        </w:rPr>
        <w:t>套，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由题意得：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2000</m:t>
            </m:r>
          </m:num>
          <m:den>
            <m:r>
              <w:rPr>
                <w:rFonts w:ascii="Cambria Math" w:hint="eastAsia"/>
                <w:lang w:eastAsia="zh-CN"/>
              </w:rPr>
              <m:t>x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3000</m:t>
            </m:r>
          </m:num>
          <m:den>
            <m:r>
              <w:rPr>
                <w:rFonts w:ascii="Cambria Math" w:hint="eastAsia"/>
                <w:lang w:eastAsia="zh-CN"/>
              </w:rPr>
              <m:t>x+50</m:t>
            </m:r>
          </m:den>
        </m:f>
      </m:oMath>
      <w:r>
        <w:rPr>
          <w:color w:val="000000"/>
          <w:lang w:eastAsia="zh-CN"/>
        </w:rPr>
        <w:t>.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 xml:space="preserve">C. </w:t>
      </w:r>
    </w:p>
    <w:p w:rsidR="003F28D9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【分析】设书店第一次购进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套，则第二次购进</w:t>
      </w:r>
      <w:r>
        <w:rPr>
          <w:color w:val="000000"/>
          <w:lang w:eastAsia="zh-CN"/>
        </w:rPr>
        <w:t>(x+50)</w:t>
      </w:r>
      <w:r>
        <w:rPr>
          <w:color w:val="000000"/>
          <w:lang w:eastAsia="zh-CN"/>
        </w:rPr>
        <w:t>套，进价</w:t>
      </w:r>
      <w:r>
        <w:rPr>
          <w:color w:val="000000"/>
          <w:lang w:eastAsia="zh-CN"/>
        </w:rPr>
        <w:t>=</w:t>
      </w:r>
      <w:r>
        <w:rPr>
          <w:color w:val="000000"/>
          <w:lang w:eastAsia="zh-CN"/>
        </w:rPr>
        <w:t>总费用</w:t>
      </w:r>
      <w:r>
        <w:rPr>
          <w:color w:val="000000"/>
          <w:lang w:eastAsia="zh-CN"/>
        </w:rPr>
        <w:t>÷</w:t>
      </w:r>
      <w:r>
        <w:rPr>
          <w:color w:val="000000"/>
          <w:lang w:eastAsia="zh-CN"/>
        </w:rPr>
        <w:t>数量，根据进价相等列等式即可</w:t>
      </w:r>
      <w:r>
        <w:rPr>
          <w:color w:val="000000"/>
          <w:lang w:eastAsia="zh-CN"/>
        </w:rPr>
        <w:t>.</w:t>
      </w:r>
    </w:p>
    <w:p w:rsidR="003F28D9"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B   </w:t>
      </w:r>
    </w:p>
    <w:p w:rsidR="003F28D9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全等三角形的性质，直角三角形全等的判定，勾股定理</w:t>
      </w:r>
      <w:r>
        <w:rPr>
          <w:color w:val="000000"/>
          <w:lang w:eastAsia="zh-CN"/>
        </w:rPr>
        <w:t xml:space="preserve">    </w:t>
      </w:r>
    </w:p>
    <w:p w:rsidR="003F28D9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【解答】解：</w:t>
      </w:r>
      <w:r>
        <w:rPr>
          <w:color w:val="000000"/>
        </w:rPr>
        <w:t>∵FB</w:t>
      </w:r>
      <w:r>
        <w:rPr>
          <w:color w:val="000000"/>
        </w:rPr>
        <w:t>：</w:t>
      </w:r>
      <w:r>
        <w:rPr>
          <w:color w:val="000000"/>
        </w:rPr>
        <w:t>AB=2</w:t>
      </w:r>
      <w:r>
        <w:rPr>
          <w:color w:val="000000"/>
        </w:rPr>
        <w:t>：</w:t>
      </w:r>
      <w:r>
        <w:rPr>
          <w:color w:val="000000"/>
        </w:rPr>
        <w:t>3</w:t>
      </w:r>
      <w:r>
        <w:rPr>
          <w:color w:val="000000"/>
        </w:rPr>
        <w:t>，</w:t>
      </w:r>
      <w:r>
        <w:rPr>
          <w:color w:val="000000"/>
        </w:rPr>
        <w:t xml:space="preserve"> </w:t>
      </w:r>
    </w:p>
    <w:p w:rsidR="003F28D9">
      <w:pPr>
        <w:spacing w:after="0"/>
        <w:rPr>
          <w:lang w:eastAsia="zh-CN"/>
        </w:rPr>
      </w:pPr>
      <w:r>
        <w:rPr>
          <w:color w:val="000000"/>
          <w:lang w:eastAsia="zh-CN"/>
        </w:rPr>
        <w:t>∴</w:t>
      </w:r>
      <w:r>
        <w:rPr>
          <w:color w:val="000000"/>
          <w:lang w:eastAsia="zh-CN"/>
        </w:rPr>
        <w:t>可以假设</w:t>
      </w:r>
      <w:r>
        <w:rPr>
          <w:color w:val="000000"/>
          <w:lang w:eastAsia="zh-CN"/>
        </w:rPr>
        <w:t>FB=2a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AB=3a</w:t>
      </w:r>
      <w:r>
        <w:rPr>
          <w:color w:val="000000"/>
          <w:lang w:eastAsia="zh-CN"/>
        </w:rPr>
        <w:t>，</w:t>
      </w:r>
    </w:p>
    <w:p w:rsidR="003F28D9">
      <w:pPr>
        <w:spacing w:after="0"/>
        <w:rPr>
          <w:lang w:eastAsia="zh-CN"/>
        </w:rPr>
      </w:pPr>
      <w:r>
        <w:rPr>
          <w:color w:val="000000"/>
          <w:lang w:eastAsia="zh-CN"/>
        </w:rPr>
        <w:t>∵</w:t>
      </w:r>
      <w:r>
        <w:rPr>
          <w:color w:val="000000"/>
          <w:lang w:eastAsia="zh-CN"/>
        </w:rPr>
        <w:t>四边形</w:t>
      </w:r>
      <w:r>
        <w:rPr>
          <w:color w:val="000000"/>
          <w:lang w:eastAsia="zh-CN"/>
        </w:rPr>
        <w:t>ABCD</w:t>
      </w:r>
      <w:r>
        <w:rPr>
          <w:color w:val="000000"/>
          <w:lang w:eastAsia="zh-CN"/>
        </w:rPr>
        <w:t>是矩形，</w:t>
      </w:r>
    </w:p>
    <w:p w:rsidR="003F28D9">
      <w:pPr>
        <w:spacing w:after="0"/>
      </w:pPr>
      <w:r>
        <w:rPr>
          <w:color w:val="000000"/>
        </w:rPr>
        <w:t>∴AD=BC</w:t>
      </w:r>
      <w:r>
        <w:rPr>
          <w:color w:val="000000"/>
        </w:rPr>
        <w:t>，</w:t>
      </w:r>
      <w:r>
        <w:rPr>
          <w:color w:val="000000"/>
        </w:rPr>
        <w:t>AB=CD</w:t>
      </w:r>
      <w:r>
        <w:rPr>
          <w:color w:val="000000"/>
        </w:rPr>
        <w:t>，</w:t>
      </w:r>
    </w:p>
    <w:p w:rsidR="003F28D9">
      <w:pPr>
        <w:spacing w:after="0"/>
      </w:pPr>
      <w:r>
        <w:rPr>
          <w:color w:val="000000"/>
        </w:rPr>
        <w:t>∵AE=CG</w:t>
      </w:r>
      <w:r>
        <w:rPr>
          <w:color w:val="000000"/>
        </w:rPr>
        <w:t>，</w:t>
      </w:r>
    </w:p>
    <w:p w:rsidR="003F28D9">
      <w:pPr>
        <w:spacing w:after="0"/>
      </w:pPr>
      <w:r>
        <w:rPr>
          <w:color w:val="000000"/>
        </w:rPr>
        <w:t>∴BE=GD</w:t>
      </w:r>
      <w:r>
        <w:rPr>
          <w:color w:val="000000"/>
        </w:rPr>
        <w:t>，</w:t>
      </w:r>
    </w:p>
    <w:p w:rsidR="003F28D9">
      <w:pPr>
        <w:spacing w:after="0"/>
      </w:pPr>
      <w:r>
        <w:rPr>
          <w:color w:val="000000"/>
        </w:rPr>
        <w:t>∵∠EBF=∠GDH=90°</w:t>
      </w:r>
      <w:r>
        <w:rPr>
          <w:color w:val="000000"/>
        </w:rPr>
        <w:t>，</w:t>
      </w:r>
      <w:r>
        <w:rPr>
          <w:color w:val="000000"/>
        </w:rPr>
        <w:t>EF=GH</w:t>
      </w:r>
      <w:r>
        <w:rPr>
          <w:color w:val="000000"/>
        </w:rPr>
        <w:t>，</w:t>
      </w:r>
      <w:r>
        <w:rPr>
          <w:color w:val="000000"/>
        </w:rPr>
        <w:t>EB=GD</w:t>
      </w:r>
      <w:r>
        <w:rPr>
          <w:color w:val="000000"/>
        </w:rPr>
        <w:t>，</w:t>
      </w:r>
    </w:p>
    <w:p w:rsidR="003F28D9">
      <w:pPr>
        <w:spacing w:after="0"/>
      </w:pPr>
      <w:r>
        <w:rPr>
          <w:color w:val="000000"/>
        </w:rPr>
        <w:t>∴Rt△EBF≌Rt△G</w:t>
      </w:r>
      <w:r>
        <w:rPr>
          <w:color w:val="000000"/>
        </w:rPr>
        <w:t>DH</w:t>
      </w:r>
      <w:r>
        <w:rPr>
          <w:color w:val="000000"/>
        </w:rPr>
        <w:t>（</w:t>
      </w:r>
      <w:r>
        <w:rPr>
          <w:color w:val="000000"/>
        </w:rPr>
        <w:t>HL</w:t>
      </w:r>
      <w:r>
        <w:rPr>
          <w:color w:val="000000"/>
        </w:rPr>
        <w:t>），</w:t>
      </w:r>
    </w:p>
    <w:p w:rsidR="003F28D9">
      <w:pPr>
        <w:spacing w:after="0"/>
      </w:pPr>
      <w:r>
        <w:rPr>
          <w:color w:val="000000"/>
        </w:rPr>
        <w:t>∴FB=DH</w:t>
      </w:r>
      <w:r>
        <w:rPr>
          <w:color w:val="000000"/>
        </w:rPr>
        <w:t>，</w:t>
      </w:r>
    </w:p>
    <w:p w:rsidR="003F28D9">
      <w:pPr>
        <w:spacing w:after="0"/>
      </w:pPr>
      <w:r>
        <w:rPr>
          <w:color w:val="000000"/>
        </w:rPr>
        <w:t>∵AD=DH</w:t>
      </w:r>
      <w:r>
        <w:rPr>
          <w:color w:val="000000"/>
        </w:rPr>
        <w:t>，</w:t>
      </w:r>
    </w:p>
    <w:p w:rsidR="003F28D9">
      <w:pPr>
        <w:spacing w:after="0"/>
      </w:pPr>
      <w:r>
        <w:rPr>
          <w:color w:val="000000"/>
        </w:rPr>
        <w:t>∴BF=DH=AD=BC=2a</w:t>
      </w:r>
      <w:r>
        <w:rPr>
          <w:color w:val="000000"/>
        </w:rPr>
        <w:t>，设</w:t>
      </w:r>
      <w:r>
        <w:rPr>
          <w:color w:val="000000"/>
        </w:rPr>
        <w:t>AE=CG=x</w:t>
      </w:r>
      <w:r>
        <w:rPr>
          <w:color w:val="000000"/>
        </w:rPr>
        <w:t>，</w:t>
      </w:r>
    </w:p>
    <w:p w:rsidR="003F28D9">
      <w:pPr>
        <w:spacing w:after="0"/>
      </w:pPr>
      <w:r>
        <w:rPr>
          <w:color w:val="000000"/>
        </w:rPr>
        <w:t>∵FG=GH</w:t>
      </w:r>
      <w:r>
        <w:rPr>
          <w:color w:val="000000"/>
        </w:rPr>
        <w:t>，</w:t>
      </w:r>
    </w:p>
    <w:p w:rsidR="003F28D9">
      <w:pPr>
        <w:spacing w:after="0"/>
      </w:pPr>
      <w:r>
        <w:rPr>
          <w:color w:val="000000"/>
        </w:rPr>
        <w:t>∴16a</w:t>
      </w:r>
      <w:r>
        <w:rPr>
          <w:color w:val="000000"/>
          <w:vertAlign w:val="superscript"/>
        </w:rPr>
        <w:t>2</w:t>
      </w:r>
      <w:r>
        <w:rPr>
          <w:color w:val="000000"/>
        </w:rPr>
        <w:t>+x</w:t>
      </w:r>
      <w:r>
        <w:rPr>
          <w:color w:val="000000"/>
          <w:vertAlign w:val="superscript"/>
        </w:rPr>
        <w:t>2</w:t>
      </w:r>
      <w:r>
        <w:rPr>
          <w:color w:val="000000"/>
        </w:rPr>
        <w:t>=</w:t>
      </w:r>
      <w:r>
        <w:rPr>
          <w:color w:val="000000"/>
        </w:rPr>
        <w:t>（</w:t>
      </w:r>
      <w:r>
        <w:rPr>
          <w:color w:val="000000"/>
        </w:rPr>
        <w:t>x+3a</w:t>
      </w:r>
      <w:r>
        <w:rPr>
          <w:color w:val="000000"/>
        </w:rPr>
        <w:t>）</w:t>
      </w:r>
      <w:r>
        <w:rPr>
          <w:color w:val="000000"/>
          <w:vertAlign w:val="superscript"/>
        </w:rPr>
        <w:t>2</w:t>
      </w:r>
      <w:r>
        <w:rPr>
          <w:color w:val="000000"/>
        </w:rPr>
        <w:t>+4a</w:t>
      </w:r>
      <w:r>
        <w:rPr>
          <w:color w:val="000000"/>
          <w:vertAlign w:val="superscript"/>
        </w:rPr>
        <w:t>2</w:t>
      </w:r>
    </w:p>
    <w:p w:rsidR="003F28D9">
      <w:pPr>
        <w:spacing w:after="0"/>
      </w:pPr>
      <w:r>
        <w:rPr>
          <w:color w:val="000000"/>
        </w:rPr>
        <w:t>解得</w:t>
      </w:r>
      <w:r>
        <w:rPr>
          <w:color w:val="000000"/>
        </w:rPr>
        <w:t xml:space="preserve">x=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a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</w:p>
    <w:p w:rsidR="003F28D9">
      <w:pPr>
        <w:spacing w:after="0"/>
      </w:pPr>
      <w:r>
        <w:rPr>
          <w:color w:val="000000"/>
        </w:rPr>
        <w:t>∴S</w:t>
      </w:r>
      <w:r>
        <w:rPr>
          <w:color w:val="000000"/>
          <w:vertAlign w:val="subscript"/>
        </w:rPr>
        <w:t>菱形</w:t>
      </w:r>
      <w:r>
        <w:rPr>
          <w:color w:val="000000"/>
          <w:vertAlign w:val="subscript"/>
        </w:rPr>
        <w:t>EFGH</w:t>
      </w:r>
      <w:r>
        <w:rPr>
          <w:color w:val="000000"/>
        </w:rPr>
        <w:t xml:space="preserve">=2×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</w:rPr>
        <w:t xml:space="preserve"> ×2a×</w:t>
      </w:r>
      <w:r>
        <w:rPr>
          <w:color w:val="000000"/>
        </w:rPr>
        <w:t>（</w:t>
      </w:r>
      <w:r>
        <w:rPr>
          <w:color w:val="000000"/>
        </w:rPr>
        <w:t xml:space="preserve">3a+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a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</w:rPr>
        <w:t xml:space="preserve"> </w:t>
      </w:r>
      <w:r>
        <w:rPr>
          <w:color w:val="000000"/>
        </w:rPr>
        <w:t>）</w:t>
      </w:r>
      <w:r>
        <w:rPr>
          <w:color w:val="000000"/>
        </w:rPr>
        <w:t>+6a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+2×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</w:rPr>
        <w:t xml:space="preserve"> ×4a×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a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</w:rPr>
        <w:t xml:space="preserve"> =15a</w:t>
      </w:r>
      <w:r>
        <w:rPr>
          <w:color w:val="000000"/>
          <w:vertAlign w:val="superscript"/>
        </w:rPr>
        <w:t>2</w:t>
      </w:r>
    </w:p>
    <w:p w:rsidR="003F28D9">
      <w:pPr>
        <w:spacing w:after="0"/>
      </w:pPr>
      <w:r>
        <w:rPr>
          <w:color w:val="000000"/>
        </w:rPr>
        <w:t>∵S=6a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</w:t>
      </w:r>
    </w:p>
    <w:p w:rsidR="003F28D9">
      <w:pPr>
        <w:spacing w:after="0"/>
      </w:pPr>
      <w:r>
        <w:rPr>
          <w:color w:val="000000"/>
        </w:rPr>
        <w:t>∴a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S</m:t>
            </m:r>
          </m:num>
          <m:den>
            <m:r>
              <w:rPr>
                <w:rFonts w:ascii="Cambria Math" w:hint="eastAsia"/>
                <w:lang w:eastAsia="zh-CN"/>
              </w:rPr>
              <m:t>6</m:t>
            </m:r>
          </m:den>
        </m:f>
      </m:oMath>
    </w:p>
    <w:p w:rsidR="003F28D9">
      <w:pPr>
        <w:spacing w:after="0"/>
      </w:pPr>
      <w:r>
        <w:rPr>
          <w:color w:val="000000"/>
        </w:rPr>
        <w:t>∴</w:t>
      </w:r>
      <w:r>
        <w:rPr>
          <w:color w:val="000000"/>
        </w:rPr>
        <w:t>菱形</w:t>
      </w:r>
      <w:r>
        <w:rPr>
          <w:color w:val="000000"/>
        </w:rPr>
        <w:t>EFGH</w:t>
      </w:r>
      <w:r>
        <w:rPr>
          <w:color w:val="000000"/>
        </w:rPr>
        <w:t>的面积</w:t>
      </w:r>
      <w:r>
        <w:rPr>
          <w:color w:val="000000"/>
        </w:rPr>
        <w:t xml:space="preserve">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5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</w:rPr>
        <w:t xml:space="preserve"> S  </w:t>
      </w:r>
    </w:p>
    <w:p w:rsidR="003F28D9">
      <w:pPr>
        <w:spacing w:after="0"/>
      </w:pPr>
      <w:r>
        <w:br/>
      </w:r>
      <w:r>
        <w:rPr>
          <w:color w:val="000000"/>
        </w:rPr>
        <w:t xml:space="preserve"> </w:t>
      </w:r>
      <w:r>
        <w:rPr>
          <w:color w:val="000000"/>
        </w:rPr>
        <w:t>【分析】根据矩形的性质及已知条件，利用</w:t>
      </w:r>
      <w:r>
        <w:rPr>
          <w:color w:val="000000"/>
        </w:rPr>
        <w:t>HL</w:t>
      </w:r>
      <w:r>
        <w:rPr>
          <w:color w:val="000000"/>
        </w:rPr>
        <w:t>判断</w:t>
      </w:r>
      <w:r>
        <w:rPr>
          <w:color w:val="000000"/>
        </w:rPr>
        <w:t>Rt△EBF≌Rt△GDH</w:t>
      </w:r>
      <w:r>
        <w:rPr>
          <w:color w:val="000000"/>
        </w:rPr>
        <w:t>，进而可证</w:t>
      </w:r>
      <w:r>
        <w:rPr>
          <w:color w:val="000000"/>
        </w:rPr>
        <w:t>BF=DH=AD=BC</w:t>
      </w:r>
      <w:r>
        <w:rPr>
          <w:color w:val="000000"/>
        </w:rPr>
        <w:t>，假设</w:t>
      </w:r>
      <w:r>
        <w:rPr>
          <w:color w:val="000000"/>
        </w:rPr>
        <w:t>FB=2a</w:t>
      </w:r>
      <w:r>
        <w:rPr>
          <w:color w:val="000000"/>
        </w:rPr>
        <w:t>，</w:t>
      </w:r>
      <w:r>
        <w:rPr>
          <w:color w:val="000000"/>
        </w:rPr>
        <w:t>AB=3a</w:t>
      </w:r>
      <w:r>
        <w:rPr>
          <w:color w:val="000000"/>
        </w:rPr>
        <w:t>，则</w:t>
      </w:r>
      <w:r>
        <w:rPr>
          <w:color w:val="000000"/>
        </w:rPr>
        <w:t>BF=DH=AD=BC=2a</w:t>
      </w:r>
      <w:r>
        <w:rPr>
          <w:color w:val="000000"/>
        </w:rPr>
        <w:t>，设</w:t>
      </w:r>
      <w:r>
        <w:rPr>
          <w:color w:val="000000"/>
        </w:rPr>
        <w:t>AE=CG=x</w:t>
      </w:r>
      <w:r>
        <w:rPr>
          <w:color w:val="000000"/>
        </w:rPr>
        <w:t>，利用菱形的四边相等及勾股定理可得</w:t>
      </w:r>
      <w:r>
        <w:rPr>
          <w:color w:val="000000"/>
        </w:rPr>
        <w:t>16a</w:t>
      </w:r>
      <w:r>
        <w:rPr>
          <w:color w:val="000000"/>
          <w:vertAlign w:val="superscript"/>
        </w:rPr>
        <w:t>2</w:t>
      </w:r>
      <w:r>
        <w:rPr>
          <w:color w:val="000000"/>
        </w:rPr>
        <w:t>+x</w:t>
      </w:r>
      <w:r>
        <w:rPr>
          <w:color w:val="000000"/>
          <w:vertAlign w:val="superscript"/>
        </w:rPr>
        <w:t>2</w:t>
      </w:r>
      <w:r>
        <w:rPr>
          <w:color w:val="000000"/>
        </w:rPr>
        <w:t>=</w:t>
      </w:r>
      <w:r>
        <w:rPr>
          <w:color w:val="000000"/>
        </w:rPr>
        <w:t>（</w:t>
      </w:r>
      <w:r>
        <w:rPr>
          <w:color w:val="000000"/>
        </w:rPr>
        <w:t>x+3a</w:t>
      </w:r>
      <w:r>
        <w:rPr>
          <w:color w:val="000000"/>
        </w:rPr>
        <w:t>）</w:t>
      </w:r>
      <w:r>
        <w:rPr>
          <w:color w:val="000000"/>
          <w:vertAlign w:val="superscript"/>
        </w:rPr>
        <w:t>2</w:t>
      </w:r>
      <w:r>
        <w:rPr>
          <w:color w:val="000000"/>
        </w:rPr>
        <w:t>+4a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</w:t>
      </w:r>
      <w:r>
        <w:rPr>
          <w:color w:val="000000"/>
        </w:rPr>
        <w:t>解方程求出</w:t>
      </w:r>
      <w:r>
        <w:rPr>
          <w:color w:val="000000"/>
        </w:rPr>
        <w:t xml:space="preserve">x=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a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</w:t>
      </w:r>
      <w:r>
        <w:rPr>
          <w:color w:val="000000"/>
        </w:rPr>
        <w:t>再用含</w:t>
      </w:r>
      <w:r>
        <w:rPr>
          <w:color w:val="000000"/>
        </w:rPr>
        <w:t>a</w:t>
      </w:r>
      <w:r>
        <w:rPr>
          <w:color w:val="000000"/>
        </w:rPr>
        <w:t>的式子表示出菱形的面积，利用</w:t>
      </w:r>
      <w:r>
        <w:rPr>
          <w:color w:val="000000"/>
        </w:rPr>
        <w:t>S=6a</w:t>
      </w:r>
      <w:r>
        <w:rPr>
          <w:color w:val="000000"/>
          <w:vertAlign w:val="superscript"/>
        </w:rPr>
        <w:t>2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进行转换，即可求出菱形</w:t>
      </w:r>
      <w:r>
        <w:rPr>
          <w:color w:val="000000"/>
        </w:rPr>
        <w:t>EFGH</w:t>
      </w:r>
      <w:r>
        <w:rPr>
          <w:color w:val="000000"/>
        </w:rPr>
        <w:t>的面积</w:t>
      </w:r>
      <w:r>
        <w:rPr>
          <w:color w:val="000000"/>
        </w:rPr>
        <w:t xml:space="preserve"> .</w:t>
      </w:r>
      <w:r>
        <w:br/>
      </w:r>
      <w:r>
        <w:br/>
      </w:r>
      <w:r>
        <w:br/>
      </w:r>
      <w:r>
        <w:br/>
      </w:r>
      <w:r>
        <w:rPr>
          <w:color w:val="000000"/>
        </w:rPr>
        <w:t xml:space="preserve">  </w:t>
      </w:r>
    </w:p>
    <w:p w:rsidR="003F28D9"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C   </w:t>
      </w:r>
    </w:p>
    <w:p w:rsidR="003F28D9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平行四边形的性质，反比例函数图象上点的坐标特征</w:t>
      </w:r>
      <w:r>
        <w:rPr>
          <w:color w:val="000000"/>
          <w:lang w:eastAsia="zh-CN"/>
        </w:rPr>
        <w:t xml:space="preserve">    </w:t>
      </w:r>
    </w:p>
    <w:p w:rsidR="003F28D9">
      <w:pPr>
        <w:spacing w:after="0"/>
        <w:rPr>
          <w:lang w:eastAsia="zh-CN"/>
        </w:rPr>
      </w:pPr>
      <w:r>
        <w:rPr>
          <w:color w:val="0000FF"/>
        </w:rPr>
        <w:t>【解析】</w:t>
      </w:r>
      <w:r>
        <w:rPr>
          <w:color w:val="000000"/>
        </w:rPr>
        <w:t>【解答】解：如图，</w:t>
      </w:r>
      <w:r>
        <w:br/>
      </w:r>
      <w:r>
        <w:rPr>
          <w:noProof/>
          <w:lang w:eastAsia="zh-CN"/>
        </w:rPr>
        <w:drawing>
          <wp:inline distT="0" distB="0" distL="0" distR="0">
            <wp:extent cx="1537411" cy="1145896"/>
            <wp:effectExtent l="19050" t="0" r="5639" b="0"/>
            <wp:docPr id="33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1432180" name=""/>
                    <pic:cNvPicPr/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537411" cy="1145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设</w:t>
      </w:r>
      <w:r>
        <w:rPr>
          <w:color w:val="000000"/>
        </w:rPr>
        <w:t>A(a,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12</m:t>
            </m:r>
          </m:num>
          <m:den>
            <m:r>
              <w:rPr>
                <w:rFonts w:ascii="Cambria Math" w:hint="eastAsia"/>
                <w:lang w:eastAsia="zh-CN"/>
              </w:rPr>
              <m:t>a</m:t>
            </m:r>
          </m:den>
        </m:f>
      </m:oMath>
      <w:r>
        <w:rPr>
          <w:color w:val="000000"/>
        </w:rPr>
        <w:t>),B(0,m)</w:t>
      </w:r>
      <w:r>
        <w:rPr>
          <w:color w:val="000000"/>
        </w:rPr>
        <w:t>，以</w:t>
      </w:r>
      <w:r>
        <w:rPr>
          <w:color w:val="000000"/>
        </w:rPr>
        <w:t>OA</w:t>
      </w:r>
      <w:r>
        <w:rPr>
          <w:color w:val="000000"/>
        </w:rPr>
        <w:t>，</w:t>
      </w:r>
      <w:r>
        <w:rPr>
          <w:color w:val="000000"/>
        </w:rPr>
        <w:t>AB</w:t>
      </w:r>
      <w:r>
        <w:rPr>
          <w:color w:val="000000"/>
        </w:rPr>
        <w:t>为邻边作</w:t>
      </w:r>
      <w:r>
        <w:rPr>
          <w:color w:val="000000"/>
        </w:rPr>
        <w:t>▱</w:t>
      </w:r>
      <w:r>
        <w:rPr>
          <w:color w:val="000000"/>
        </w:rPr>
        <w:t>ABCO</w:t>
      </w:r>
      <w:r>
        <w:rPr>
          <w:color w:val="000000"/>
        </w:rPr>
        <w:t>，</w:t>
      </w:r>
      <w:r>
        <w:br/>
      </w:r>
      <w:r>
        <w:rPr>
          <w:color w:val="000000"/>
        </w:rPr>
        <w:t xml:space="preserve"> ∴OB</w:t>
      </w:r>
      <w:r>
        <w:rPr>
          <w:color w:val="000000"/>
        </w:rPr>
        <w:t>的中点与</w:t>
      </w:r>
      <w:r>
        <w:rPr>
          <w:color w:val="000000"/>
        </w:rPr>
        <w:t>AC</w:t>
      </w:r>
      <w:r>
        <w:rPr>
          <w:color w:val="000000"/>
        </w:rPr>
        <w:t>的中点重合，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则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x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O</m:t>
                </m:r>
              </m:sub>
            </m:sSub>
            <m:r>
              <w:rPr>
                <w:rFonts w:ascii="Cambria Math" w:hint="eastAsia"/>
                <w:lang w:eastAsia="zh-CN"/>
              </w:rPr>
              <m:t>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x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B</m:t>
                </m:r>
              </m:sub>
            </m:sSub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x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A</m:t>
                </m:r>
              </m:sub>
            </m:sSub>
            <m:r>
              <w:rPr>
                <w:rFonts w:ascii="Cambria Math" w:hint="eastAsia"/>
                <w:lang w:eastAsia="zh-CN"/>
              </w:rPr>
              <m:t>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x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C</m:t>
                </m:r>
              </m:sub>
            </m:sSub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</w:rPr>
        <w:t>,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y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O</m:t>
                </m:r>
              </m:sub>
            </m:sSub>
            <m:r>
              <w:rPr>
                <w:rFonts w:ascii="Cambria Math" w:hint="eastAsia"/>
                <w:lang w:eastAsia="zh-CN"/>
              </w:rPr>
              <m:t>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y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B</m:t>
                </m:r>
              </m:sub>
            </m:sSub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y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A</m:t>
                </m:r>
              </m:sub>
            </m:sSub>
            <m:r>
              <w:rPr>
                <w:rFonts w:ascii="Cambria Math" w:hint="eastAsia"/>
                <w:lang w:eastAsia="zh-CN"/>
              </w:rPr>
              <m:t>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y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C</m:t>
                </m:r>
              </m:sub>
            </m:sSub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</w:rPr>
        <w:t>,</w:t>
      </w:r>
      <w:r>
        <w:br/>
      </w:r>
      <w:r>
        <w:rPr>
          <w:color w:val="000000"/>
        </w:rPr>
        <w:t xml:space="preserve"> ∴</w:t>
      </w:r>
      <w:r>
        <w:rPr>
          <w:color w:val="000000"/>
        </w:rPr>
        <w:t>点</w:t>
      </w:r>
      <w:r>
        <w:rPr>
          <w:color w:val="000000"/>
        </w:rPr>
        <w:t>C</w:t>
      </w:r>
      <w:r>
        <w:rPr>
          <w:color w:val="000000"/>
        </w:rPr>
        <w:t>的坐标为</w:t>
      </w:r>
      <w:r>
        <w:rPr>
          <w:color w:val="000000"/>
        </w:rPr>
        <w:t>(−a,m−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12</m:t>
            </m:r>
          </m:num>
          <m:den>
            <m:r>
              <w:rPr>
                <w:rFonts w:ascii="Cambria Math" w:hint="eastAsia"/>
                <w:lang w:eastAsia="zh-CN"/>
              </w:rPr>
              <m:t>a</m:t>
            </m:r>
          </m:den>
        </m:f>
      </m:oMath>
      <w:r>
        <w:rPr>
          <w:color w:val="000000"/>
        </w:rPr>
        <w:t>)</w:t>
      </w:r>
      <w:r>
        <w:rPr>
          <w:color w:val="000000"/>
        </w:rPr>
        <w:t>，</w:t>
      </w:r>
      <w:r>
        <w:br/>
      </w:r>
      <w:r>
        <w:rPr>
          <w:color w:val="000000"/>
        </w:rPr>
        <w:t xml:space="preserve"> ∴</w:t>
      </w:r>
      <w:r>
        <w:rPr>
          <w:color w:val="000000"/>
        </w:rPr>
        <w:t>同理，点</w:t>
      </w:r>
      <w:r>
        <w:rPr>
          <w:color w:val="000000"/>
        </w:rPr>
        <w:t>D</w:t>
      </w:r>
      <w:r>
        <w:rPr>
          <w:color w:val="000000"/>
        </w:rPr>
        <w:t>的坐标为</w:t>
      </w:r>
      <w:r>
        <w:rPr>
          <w:color w:val="000000"/>
        </w:rPr>
        <w:t>(−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</w:rPr>
        <w:t>a,m−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6</m:t>
            </m:r>
          </m:num>
          <m:den>
            <m:r>
              <w:rPr>
                <w:rFonts w:ascii="Cambria Math" w:hint="eastAsia"/>
                <w:lang w:eastAsia="zh-CN"/>
              </w:rPr>
              <m:t>a</m:t>
            </m:r>
          </m:den>
        </m:f>
      </m:oMath>
      <w:r>
        <w:rPr>
          <w:color w:val="000000"/>
        </w:rPr>
        <w:t>)</w:t>
      </w:r>
      <w:r>
        <w:rPr>
          <w:color w:val="000000"/>
        </w:rPr>
        <w:t>，</w:t>
      </w:r>
      <w:r>
        <w:br/>
      </w:r>
      <w:r>
        <w:rPr>
          <w:color w:val="000000"/>
        </w:rPr>
        <w:t xml:space="preserve"> ∵</w:t>
      </w:r>
      <w:r>
        <w:rPr>
          <w:color w:val="000000"/>
        </w:rPr>
        <w:t>点</w:t>
      </w:r>
      <w:r>
        <w:rPr>
          <w:color w:val="000000"/>
        </w:rPr>
        <w:t>C</w:t>
      </w:r>
      <w:r>
        <w:rPr>
          <w:color w:val="000000"/>
        </w:rPr>
        <w:t>及</w:t>
      </w:r>
      <w:r>
        <w:rPr>
          <w:color w:val="000000"/>
        </w:rPr>
        <w:t>BC</w:t>
      </w:r>
      <w:r>
        <w:rPr>
          <w:color w:val="000000"/>
        </w:rPr>
        <w:t>中点</w:t>
      </w:r>
      <w:r>
        <w:rPr>
          <w:color w:val="000000"/>
        </w:rPr>
        <w:t>D</w:t>
      </w:r>
      <w:r>
        <w:rPr>
          <w:color w:val="000000"/>
        </w:rPr>
        <w:t>都在反比例函数</w:t>
      </w:r>
      <w:r>
        <w:rPr>
          <w:color w:val="000000"/>
        </w:rPr>
        <w:t>y=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k</m:t>
            </m:r>
          </m:num>
          <m:den>
            <m:r>
              <w:rPr>
                <w:rFonts w:ascii="Cambria Math" w:hint="eastAsia"/>
                <w:lang w:eastAsia="zh-CN"/>
              </w:rPr>
              <m:t>x</m:t>
            </m:r>
          </m:den>
        </m:f>
      </m:oMath>
      <w:r>
        <w:rPr>
          <w:color w:val="000000"/>
        </w:rPr>
        <w:t>(k&lt;0,x&lt;0)</w:t>
      </w:r>
      <w:r>
        <w:rPr>
          <w:color w:val="000000"/>
        </w:rPr>
        <w:t>图象上，</w:t>
      </w:r>
      <w:r>
        <w:br/>
      </w:r>
      <w:r>
        <w:rPr>
          <w:color w:val="000000"/>
        </w:rPr>
        <w:t xml:space="preserve"> ∴k=−a(m−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12</m:t>
            </m:r>
          </m:num>
          <m:den>
            <m:r>
              <w:rPr>
                <w:rFonts w:ascii="Cambria Math" w:hint="eastAsia"/>
                <w:lang w:eastAsia="zh-CN"/>
              </w:rPr>
              <m:t>a</m:t>
            </m:r>
          </m:den>
        </m:f>
      </m:oMath>
      <w:r>
        <w:rPr>
          <w:color w:val="000000"/>
        </w:rPr>
        <w:t>)=−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</w:rPr>
        <w:t>a(m−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6</m:t>
            </m:r>
          </m:num>
          <m:den>
            <m:r>
              <w:rPr>
                <w:rFonts w:ascii="Cambria Math" w:hint="eastAsia"/>
                <w:lang w:eastAsia="zh-CN"/>
              </w:rPr>
              <m:t>a</m:t>
            </m:r>
          </m:den>
        </m:f>
      </m:oMath>
      <w:r>
        <w:rPr>
          <w:color w:val="000000"/>
        </w:rPr>
        <w:t>)</w:t>
      </w:r>
      <w:r>
        <w:rPr>
          <w:color w:val="000000"/>
        </w:rPr>
        <w:t>，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解得</w:t>
      </w:r>
      <w:r>
        <w:rPr>
          <w:color w:val="000000"/>
        </w:rPr>
        <w:t>am=18</w:t>
      </w:r>
      <w:r>
        <w:rPr>
          <w:color w:val="000000"/>
        </w:rPr>
        <w:t>，</w:t>
      </w:r>
      <w:r>
        <w:rPr>
          <w:color w:val="000000"/>
        </w:rPr>
        <w:t>k=−6.</w:t>
      </w:r>
      <w:r>
        <w:br/>
      </w:r>
      <w:r>
        <w:rPr>
          <w:color w:val="000000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C.</w:t>
      </w:r>
      <w:r>
        <w:rPr>
          <w:lang w:eastAsia="zh-CN"/>
        </w:rPr>
        <w:br/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【分析】设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，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12</m:t>
            </m:r>
          </m:num>
          <m:den>
            <m:r>
              <w:rPr>
                <w:rFonts w:ascii="Cambria Math" w:hint="eastAsia"/>
                <w:lang w:eastAsia="zh-CN"/>
              </w:rPr>
              <m:t>a</m:t>
            </m:r>
          </m:den>
        </m:f>
      </m:oMath>
      <w:r>
        <w:rPr>
          <w:color w:val="000000"/>
          <w:lang w:eastAsia="zh-CN"/>
        </w:rPr>
        <w:t>），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m</w:t>
      </w:r>
      <w:r>
        <w:rPr>
          <w:color w:val="000000"/>
          <w:lang w:eastAsia="zh-CN"/>
        </w:rPr>
        <w:t>），根据四边形</w:t>
      </w:r>
      <w:r>
        <w:rPr>
          <w:color w:val="000000"/>
          <w:lang w:eastAsia="zh-CN"/>
        </w:rPr>
        <w:t>ABCO</w:t>
      </w:r>
      <w:r>
        <w:rPr>
          <w:color w:val="000000"/>
          <w:lang w:eastAsia="zh-CN"/>
        </w:rPr>
        <w:t>为平行四边形，由平行四边形的性质结合中点坐标公式求得点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的坐标为（</w:t>
      </w:r>
      <w:r>
        <w:rPr>
          <w:color w:val="000000"/>
          <w:lang w:eastAsia="zh-CN"/>
        </w:rPr>
        <w:t>-a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m-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12</m:t>
            </m:r>
          </m:num>
          <m:den>
            <m:r>
              <w:rPr>
                <w:rFonts w:ascii="Cambria Math" w:hint="eastAsia"/>
                <w:lang w:eastAsia="zh-CN"/>
              </w:rPr>
              <m:t>a</m:t>
            </m:r>
          </m:den>
        </m:f>
      </m:oMath>
      <w:r>
        <w:rPr>
          <w:color w:val="000000"/>
          <w:lang w:eastAsia="zh-CN"/>
        </w:rPr>
        <w:t>），点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的坐标为</w:t>
      </w:r>
      <w:r>
        <w:rPr>
          <w:color w:val="000000"/>
          <w:lang w:eastAsia="zh-CN"/>
        </w:rPr>
        <w:t>(−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  <w:lang w:eastAsia="zh-CN"/>
        </w:rPr>
        <w:t>a,m−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6</m:t>
            </m:r>
          </m:num>
          <m:den>
            <m:r>
              <w:rPr>
                <w:rFonts w:ascii="Cambria Math" w:hint="eastAsia"/>
                <w:lang w:eastAsia="zh-CN"/>
              </w:rPr>
              <m:t>a</m:t>
            </m:r>
          </m:den>
        </m:f>
      </m:oMath>
      <w:r>
        <w:rPr>
          <w:color w:val="000000"/>
          <w:lang w:eastAsia="zh-CN"/>
        </w:rPr>
        <w:t>)</w:t>
      </w:r>
      <w:r>
        <w:rPr>
          <w:color w:val="000000"/>
          <w:lang w:eastAsia="zh-CN"/>
        </w:rPr>
        <w:t>，将点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的坐标代入反比例函数解析式，两式联立即可求得</w:t>
      </w:r>
      <w:r>
        <w:rPr>
          <w:color w:val="000000"/>
          <w:lang w:eastAsia="zh-CN"/>
        </w:rPr>
        <w:t>k</w:t>
      </w:r>
      <w:r>
        <w:rPr>
          <w:color w:val="000000"/>
          <w:lang w:eastAsia="zh-CN"/>
        </w:rPr>
        <w:t>的值．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 </w:t>
      </w:r>
    </w:p>
    <w:p w:rsidR="003F28D9">
      <w:pPr>
        <w:rPr>
          <w:lang w:eastAsia="zh-CN"/>
        </w:rPr>
      </w:pPr>
      <w:r>
        <w:rPr>
          <w:lang w:eastAsia="zh-CN"/>
        </w:rPr>
        <w:t>二、填空题</w:t>
      </w:r>
      <w:r>
        <w:rPr>
          <w:lang w:eastAsia="zh-CN"/>
        </w:rPr>
        <w:t>(</w:t>
      </w:r>
      <w:r>
        <w:rPr>
          <w:lang w:eastAsia="zh-CN"/>
        </w:rPr>
        <w:t>本题有</w:t>
      </w:r>
      <w:r>
        <w:rPr>
          <w:lang w:eastAsia="zh-CN"/>
        </w:rPr>
        <w:t>6</w:t>
      </w:r>
      <w:r>
        <w:rPr>
          <w:lang w:eastAsia="zh-CN"/>
        </w:rPr>
        <w:t>题，每小题</w:t>
      </w:r>
      <w:r>
        <w:rPr>
          <w:lang w:eastAsia="zh-CN"/>
        </w:rPr>
        <w:t>5</w:t>
      </w:r>
      <w:r>
        <w:rPr>
          <w:lang w:eastAsia="zh-CN"/>
        </w:rPr>
        <w:t>分，共</w:t>
      </w:r>
      <w:r>
        <w:rPr>
          <w:lang w:eastAsia="zh-CN"/>
        </w:rPr>
        <w:t>30</w:t>
      </w:r>
      <w:r>
        <w:rPr>
          <w:lang w:eastAsia="zh-CN"/>
        </w:rPr>
        <w:t>分</w:t>
      </w:r>
      <w:r>
        <w:rPr>
          <w:lang w:eastAsia="zh-CN"/>
        </w:rPr>
        <w:t xml:space="preserve">)  </w:t>
      </w:r>
    </w:p>
    <w:p w:rsidR="003F28D9">
      <w:pPr>
        <w:spacing w:after="0"/>
      </w:pPr>
      <w:r>
        <w:rPr>
          <w:color w:val="000000"/>
        </w:rPr>
        <w:t>11.</w:t>
      </w:r>
      <w:r>
        <w:rPr>
          <w:color w:val="0000FF"/>
        </w:rPr>
        <w:t>【答案】</w:t>
      </w:r>
      <w:r>
        <w:rPr>
          <w:color w:val="000000"/>
        </w:rPr>
        <w:t xml:space="preserve"> 2a(a+2)</w:t>
      </w:r>
      <w:r>
        <w:br/>
      </w:r>
    </w:p>
    <w:p w:rsidR="003F28D9"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>提公因式法因式分解</w:t>
      </w:r>
      <w:r>
        <w:rPr>
          <w:color w:val="000000"/>
        </w:rPr>
        <w:t xml:space="preserve">    </w:t>
      </w:r>
    </w:p>
    <w:p w:rsidR="003F28D9">
      <w:pPr>
        <w:spacing w:after="0"/>
        <w:rPr>
          <w:lang w:eastAsia="zh-CN"/>
        </w:rPr>
      </w:pPr>
      <w:r>
        <w:rPr>
          <w:color w:val="0000FF"/>
        </w:rPr>
        <w:t>【解析】</w:t>
      </w:r>
      <w:r>
        <w:rPr>
          <w:color w:val="000000"/>
        </w:rPr>
        <w:t>【解答】解：原式</w:t>
      </w:r>
      <w:r>
        <w:rPr>
          <w:color w:val="000000"/>
        </w:rPr>
        <w:t>=2a(a+2).</w:t>
      </w:r>
      <w:r>
        <w:br/>
      </w:r>
      <w:r>
        <w:rPr>
          <w:color w:val="000000"/>
        </w:rPr>
        <w:t>故答案为：</w:t>
      </w:r>
      <w:r>
        <w:rPr>
          <w:color w:val="000000"/>
        </w:rPr>
        <w:t>2a(a+2).</w:t>
      </w:r>
      <w:r>
        <w:br/>
      </w:r>
      <w:r>
        <w:br/>
      </w:r>
      <w:r>
        <w:rPr>
          <w:color w:val="000000"/>
          <w:lang w:eastAsia="zh-CN"/>
        </w:rPr>
        <w:t>【分析】第一项和第二项都有公因式</w:t>
      </w:r>
      <w:r>
        <w:rPr>
          <w:color w:val="000000"/>
          <w:lang w:eastAsia="zh-CN"/>
        </w:rPr>
        <w:t xml:space="preserve">2a, </w:t>
      </w:r>
      <w:r>
        <w:rPr>
          <w:color w:val="000000"/>
          <w:lang w:eastAsia="zh-CN"/>
        </w:rPr>
        <w:t>用提取公因式法分</w:t>
      </w:r>
      <w:r>
        <w:rPr>
          <w:color w:val="000000"/>
          <w:lang w:eastAsia="zh-CN"/>
        </w:rPr>
        <w:t>解因式即可</w:t>
      </w:r>
      <w:r>
        <w:rPr>
          <w:color w:val="000000"/>
          <w:lang w:eastAsia="zh-CN"/>
        </w:rPr>
        <w:t>.</w:t>
      </w:r>
    </w:p>
    <w:p w:rsidR="003F28D9"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FF"/>
          <w:lang w:eastAsia="zh-CN"/>
        </w:rPr>
        <w:t>【答案】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2</m:t>
            </m:r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</m:oMath>
    </w:p>
    <w:p w:rsidR="003F28D9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列表法与树状图法</w:t>
      </w:r>
      <w:r>
        <w:rPr>
          <w:color w:val="000000"/>
          <w:lang w:eastAsia="zh-CN"/>
        </w:rPr>
        <w:t xml:space="preserve">    </w:t>
      </w:r>
    </w:p>
    <w:p w:rsidR="003F28D9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【解答】画树状图得：</w:t>
      </w:r>
      <w:r>
        <w:rPr>
          <w:color w:val="000000"/>
          <w:lang w:eastAsia="zh-CN"/>
        </w:rPr>
        <w:t xml:space="preserve"> </w:t>
      </w:r>
    </w:p>
    <w:p w:rsidR="003F28D9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871624" cy="974014"/>
            <wp:effectExtent l="19050" t="0" r="0" b="0"/>
            <wp:docPr id="34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658409" name=""/>
                    <pic:cNvPicPr/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871624" cy="974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28D9">
      <w:pPr>
        <w:spacing w:after="0"/>
        <w:rPr>
          <w:lang w:eastAsia="zh-CN"/>
        </w:rPr>
      </w:pPr>
      <w:r>
        <w:rPr>
          <w:color w:val="000000"/>
          <w:lang w:eastAsia="zh-CN"/>
        </w:rPr>
        <w:t>∵</w:t>
      </w:r>
      <w:r>
        <w:rPr>
          <w:color w:val="000000"/>
          <w:lang w:eastAsia="zh-CN"/>
        </w:rPr>
        <w:t>共有</w:t>
      </w:r>
      <w:r>
        <w:rPr>
          <w:color w:val="000000"/>
          <w:lang w:eastAsia="zh-CN"/>
        </w:rPr>
        <w:t>6</w:t>
      </w:r>
      <w:r>
        <w:rPr>
          <w:color w:val="000000"/>
          <w:lang w:eastAsia="zh-CN"/>
        </w:rPr>
        <w:t>种等可能的结果，随机从袋中摸出两个球，颜色是一红一白的有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种情况，</w:t>
      </w:r>
    </w:p>
    <w:p w:rsidR="003F28D9">
      <w:pPr>
        <w:spacing w:after="0"/>
        <w:rPr>
          <w:lang w:eastAsia="zh-CN"/>
        </w:rPr>
      </w:pPr>
      <w:r>
        <w:rPr>
          <w:color w:val="000000"/>
          <w:lang w:eastAsia="zh-CN"/>
        </w:rPr>
        <w:t>∴</w:t>
      </w:r>
      <w:r>
        <w:rPr>
          <w:color w:val="000000"/>
          <w:lang w:eastAsia="zh-CN"/>
        </w:rPr>
        <w:t>颜色是一红一白的概率为</w:t>
      </w:r>
      <w:r>
        <w:rPr>
          <w:color w:val="000000"/>
          <w:lang w:eastAsia="zh-C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4</m:t>
            </m:r>
          </m:num>
          <m:den>
            <m:r>
              <w:rPr>
                <w:rFonts w:ascii="Cambria Math" w:hint="eastAsia"/>
                <w:lang w:eastAsia="zh-CN"/>
              </w:rPr>
              <m:t>6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2</m:t>
            </m:r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，</w:t>
      </w:r>
    </w:p>
    <w:p w:rsidR="003F28D9">
      <w:pPr>
        <w:spacing w:after="0"/>
        <w:rPr>
          <w:lang w:eastAsia="zh-CN"/>
        </w:rPr>
      </w:pPr>
      <w:r>
        <w:rPr>
          <w:color w:val="000000"/>
          <w:lang w:eastAsia="zh-CN"/>
        </w:rPr>
        <w:t>故答案是：</w:t>
      </w:r>
      <w:r>
        <w:rPr>
          <w:color w:val="000000"/>
          <w:lang w:eastAsia="zh-C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2</m:t>
            </m:r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</m:oMath>
      <w:r>
        <w:rPr>
          <w:color w:val="000000"/>
          <w:lang w:eastAsia="zh-CN"/>
        </w:rPr>
        <w:t xml:space="preserve"> .</w:t>
      </w:r>
    </w:p>
    <w:p w:rsidR="003F28D9">
      <w:pPr>
        <w:spacing w:after="0"/>
        <w:rPr>
          <w:lang w:eastAsia="zh-CN"/>
        </w:rPr>
      </w:pP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由题意可画出树状图，从树状图的信息可知，所有可能的结果有</w:t>
      </w:r>
      <w:r>
        <w:rPr>
          <w:color w:val="000000"/>
          <w:lang w:eastAsia="zh-CN"/>
        </w:rPr>
        <w:t>6</w:t>
      </w:r>
      <w:r>
        <w:rPr>
          <w:color w:val="000000"/>
          <w:lang w:eastAsia="zh-CN"/>
        </w:rPr>
        <w:t>种，符合题意的有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种，则符合题意的概率可求解。</w:t>
      </w:r>
    </w:p>
    <w:p w:rsidR="003F28D9"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109°</w:t>
      </w:r>
      <w:r>
        <w:rPr>
          <w:lang w:eastAsia="zh-CN"/>
        </w:rPr>
        <w:br/>
      </w:r>
    </w:p>
    <w:p w:rsidR="003F28D9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平行线的性质，三角形内角和定理</w:t>
      </w:r>
      <w:r>
        <w:rPr>
          <w:color w:val="000000"/>
          <w:lang w:eastAsia="zh-CN"/>
        </w:rPr>
        <w:t xml:space="preserve">    </w:t>
      </w:r>
    </w:p>
    <w:p w:rsidR="003F28D9">
      <w:pPr>
        <w:spacing w:after="0"/>
        <w:rPr>
          <w:lang w:eastAsia="zh-CN"/>
        </w:rPr>
      </w:pPr>
      <w:r>
        <w:rPr>
          <w:color w:val="0000FF"/>
        </w:rPr>
        <w:t>【解析】</w:t>
      </w:r>
      <w:r>
        <w:rPr>
          <w:color w:val="000000"/>
        </w:rPr>
        <w:t>【解答】解：</w:t>
      </w:r>
      <w:r>
        <w:rPr>
          <w:color w:val="000000"/>
        </w:rPr>
        <w:t xml:space="preserve">∵ </w:t>
      </w:r>
      <w:r>
        <w:rPr>
          <w:rFonts w:ascii="Arial"/>
          <w:color w:val="333333"/>
          <w:highlight w:val="white"/>
        </w:rPr>
        <w:t>AB</w:t>
      </w:r>
      <w:r>
        <w:rPr>
          <w:rFonts w:ascii="Arial"/>
          <w:color w:val="333333"/>
          <w:highlight w:val="white"/>
        </w:rPr>
        <w:t>∥</w:t>
      </w:r>
      <w:r>
        <w:rPr>
          <w:rFonts w:ascii="Arial"/>
          <w:color w:val="333333"/>
          <w:highlight w:val="white"/>
        </w:rPr>
        <w:t>CD</w:t>
      </w:r>
      <w:r>
        <w:rPr>
          <w:rFonts w:ascii="Arial"/>
          <w:color w:val="333333"/>
          <w:highlight w:val="white"/>
        </w:rPr>
        <w:t>，</w:t>
      </w:r>
      <w:r>
        <w:rPr>
          <w:rFonts w:ascii="Arial"/>
          <w:color w:val="333333"/>
          <w:highlight w:val="white"/>
        </w:rPr>
        <w:t>∴∠</w:t>
      </w:r>
      <w:r>
        <w:rPr>
          <w:rFonts w:ascii="Arial"/>
          <w:color w:val="333333"/>
          <w:highlight w:val="white"/>
        </w:rPr>
        <w:t>A=</w:t>
      </w:r>
      <w:r>
        <w:rPr>
          <w:rFonts w:ascii="Arial"/>
          <w:color w:val="333333"/>
          <w:highlight w:val="white"/>
        </w:rPr>
        <w:t>∠</w:t>
      </w:r>
      <w:r>
        <w:rPr>
          <w:rFonts w:ascii="Arial"/>
          <w:color w:val="333333"/>
          <w:highlight w:val="white"/>
        </w:rPr>
        <w:t>ACD=38</w:t>
      </w:r>
      <w:r>
        <w:rPr>
          <w:rFonts w:ascii="Arial"/>
          <w:color w:val="333333"/>
          <w:highlight w:val="white"/>
        </w:rPr>
        <w:t>°</w:t>
      </w:r>
      <w:r>
        <w:rPr>
          <w:rFonts w:ascii="Arial"/>
          <w:color w:val="333333"/>
          <w:highlight w:val="white"/>
        </w:rPr>
        <w:t>，</w:t>
      </w:r>
      <w:r>
        <w:br/>
      </w:r>
      <w:r>
        <w:rPr>
          <w:rFonts w:ascii="Arial"/>
          <w:color w:val="333333"/>
          <w:highlight w:val="white"/>
        </w:rPr>
        <w:t xml:space="preserve"> </w:t>
      </w:r>
      <w:r>
        <w:rPr>
          <w:rFonts w:ascii="Arial"/>
          <w:color w:val="333333"/>
          <w:highlight w:val="white"/>
        </w:rPr>
        <w:t>∵</w:t>
      </w:r>
      <w:r>
        <w:rPr>
          <w:rFonts w:ascii="Arial"/>
          <w:color w:val="333333"/>
          <w:highlight w:val="white"/>
        </w:rPr>
        <w:t>AB</w:t>
      </w:r>
      <w:r>
        <w:rPr>
          <w:rFonts w:ascii="Arial"/>
          <w:color w:val="333333"/>
          <w:highlight w:val="white"/>
        </w:rPr>
        <w:t>=AE</w:t>
      </w:r>
      <w:r>
        <w:rPr>
          <w:rFonts w:ascii="Arial"/>
          <w:color w:val="333333"/>
          <w:highlight w:val="white"/>
        </w:rPr>
        <w:t>，</w:t>
      </w:r>
      <w:r>
        <w:br/>
      </w:r>
      <w:r>
        <w:rPr>
          <w:rFonts w:ascii="Arial"/>
          <w:color w:val="333333"/>
          <w:highlight w:val="white"/>
        </w:rPr>
        <w:t xml:space="preserve"> </w:t>
      </w:r>
      <w:r>
        <w:rPr>
          <w:rFonts w:ascii="Arial"/>
          <w:color w:val="333333"/>
          <w:highlight w:val="white"/>
        </w:rPr>
        <w:t>∴∠</w:t>
      </w:r>
      <w:r>
        <w:rPr>
          <w:rFonts w:ascii="Arial"/>
          <w:color w:val="333333"/>
          <w:highlight w:val="white"/>
        </w:rPr>
        <w:t>B=</w:t>
      </w:r>
      <w:r>
        <w:rPr>
          <w:rFonts w:ascii="Arial"/>
          <w:color w:val="333333"/>
          <w:highlight w:val="white"/>
        </w:rPr>
        <w:t>∠</w:t>
      </w:r>
      <w:r>
        <w:rPr>
          <w:rFonts w:ascii="Arial"/>
          <w:color w:val="333333"/>
          <w:highlight w:val="white"/>
        </w:rPr>
        <w:t>AEB=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180</m:t>
            </m:r>
            <m:r>
              <w:rPr>
                <w:rFonts w:ascii="Cambria Math" w:hint="eastAsia"/>
                <w:lang w:eastAsia="zh-CN"/>
              </w:rPr>
              <m:t>°-</m:t>
            </m:r>
            <m:r>
              <w:rPr>
                <w:rFonts w:ascii="Cambria Math" w:hint="eastAsia"/>
                <w:lang w:eastAsia="zh-CN"/>
              </w:rPr>
              <m:t>38</m:t>
            </m:r>
            <m:r>
              <w:rPr>
                <w:rFonts w:ascii="Cambria Math" w:hint="eastAsia"/>
                <w:lang w:eastAsia="zh-CN"/>
              </w:rPr>
              <m:t>°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rFonts w:ascii="Arial"/>
          <w:color w:val="333333"/>
          <w:highlight w:val="white"/>
        </w:rPr>
        <w:t>=71</w:t>
      </w:r>
      <w:r>
        <w:rPr>
          <w:rFonts w:ascii="Arial"/>
          <w:color w:val="333333"/>
          <w:highlight w:val="white"/>
        </w:rPr>
        <w:t>°</w:t>
      </w:r>
      <w:r>
        <w:rPr>
          <w:rFonts w:ascii="Arial"/>
          <w:color w:val="333333"/>
          <w:highlight w:val="white"/>
        </w:rPr>
        <w:t>,</w:t>
      </w:r>
      <w:r>
        <w:br/>
      </w:r>
      <w:r>
        <w:rPr>
          <w:rFonts w:ascii="Arial"/>
          <w:color w:val="333333"/>
          <w:highlight w:val="white"/>
        </w:rPr>
        <w:t xml:space="preserve"> </w:t>
      </w:r>
      <w:r>
        <w:rPr>
          <w:rFonts w:ascii="Arial"/>
          <w:color w:val="333333"/>
          <w:highlight w:val="white"/>
        </w:rPr>
        <w:t>∴∠</w:t>
      </w:r>
      <w:r>
        <w:rPr>
          <w:rFonts w:ascii="Arial"/>
          <w:color w:val="333333"/>
          <w:highlight w:val="white"/>
        </w:rPr>
        <w:t>1=180</w:t>
      </w:r>
      <w:r>
        <w:rPr>
          <w:rFonts w:ascii="Arial"/>
          <w:color w:val="333333"/>
          <w:highlight w:val="white"/>
        </w:rPr>
        <w:t>°</w:t>
      </w:r>
      <w:r>
        <w:rPr>
          <w:rFonts w:ascii="Arial"/>
          <w:color w:val="333333"/>
          <w:highlight w:val="white"/>
        </w:rPr>
        <w:t>-</w:t>
      </w:r>
      <w:r>
        <w:rPr>
          <w:rFonts w:ascii="Arial"/>
          <w:color w:val="333333"/>
          <w:highlight w:val="white"/>
        </w:rPr>
        <w:t>∠</w:t>
      </w:r>
      <w:r>
        <w:rPr>
          <w:rFonts w:ascii="Arial"/>
          <w:color w:val="333333"/>
          <w:highlight w:val="white"/>
        </w:rPr>
        <w:t>AEB=180</w:t>
      </w:r>
      <w:r>
        <w:rPr>
          <w:rFonts w:ascii="Arial"/>
          <w:color w:val="333333"/>
          <w:highlight w:val="white"/>
        </w:rPr>
        <w:t>°</w:t>
      </w:r>
      <w:r>
        <w:rPr>
          <w:rFonts w:ascii="Arial"/>
          <w:color w:val="333333"/>
          <w:highlight w:val="white"/>
        </w:rPr>
        <w:t>-71</w:t>
      </w:r>
      <w:r>
        <w:rPr>
          <w:rFonts w:ascii="Arial"/>
          <w:color w:val="333333"/>
          <w:highlight w:val="white"/>
        </w:rPr>
        <w:t>°</w:t>
      </w:r>
      <w:r>
        <w:rPr>
          <w:rFonts w:ascii="Arial"/>
          <w:color w:val="333333"/>
          <w:highlight w:val="white"/>
        </w:rPr>
        <w:t>=109</w:t>
      </w:r>
      <w:r>
        <w:rPr>
          <w:rFonts w:ascii="Arial"/>
          <w:color w:val="333333"/>
          <w:highlight w:val="white"/>
        </w:rPr>
        <w:t>°</w:t>
      </w:r>
      <w:r>
        <w:rPr>
          <w:rFonts w:ascii="Arial"/>
          <w:color w:val="333333"/>
          <w:highlight w:val="white"/>
        </w:rPr>
        <w:t>.</w:t>
      </w:r>
      <w:r>
        <w:br/>
      </w:r>
      <w:r>
        <w:rPr>
          <w:rFonts w:ascii="Arial"/>
          <w:color w:val="333333"/>
          <w:highlight w:val="white"/>
        </w:rPr>
        <w:t xml:space="preserve"> </w:t>
      </w:r>
      <w:r>
        <w:rPr>
          <w:rFonts w:ascii="Arial"/>
          <w:color w:val="333333"/>
          <w:highlight w:val="white"/>
          <w:lang w:eastAsia="zh-CN"/>
        </w:rPr>
        <w:t>故答案为：</w:t>
      </w:r>
      <w:r>
        <w:rPr>
          <w:rFonts w:ascii="Arial"/>
          <w:color w:val="333333"/>
          <w:highlight w:val="white"/>
          <w:lang w:eastAsia="zh-CN"/>
        </w:rPr>
        <w:t>109</w:t>
      </w:r>
      <w:r>
        <w:rPr>
          <w:rFonts w:ascii="Arial"/>
          <w:color w:val="333333"/>
          <w:highlight w:val="white"/>
          <w:lang w:eastAsia="zh-CN"/>
        </w:rPr>
        <w:t>°</w:t>
      </w:r>
      <w:r>
        <w:rPr>
          <w:rFonts w:ascii="Arial"/>
          <w:color w:val="333333"/>
          <w:highlight w:val="white"/>
          <w:lang w:eastAsia="zh-CN"/>
        </w:rPr>
        <w:t>.</w:t>
      </w:r>
      <w:r>
        <w:rPr>
          <w:lang w:eastAsia="zh-CN"/>
        </w:rPr>
        <w:br/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【分析】先由两直线平行内错角相等求出</w:t>
      </w:r>
      <w:r>
        <w:rPr>
          <w:rFonts w:ascii="Arial"/>
          <w:color w:val="333333"/>
          <w:highlight w:val="white"/>
          <w:lang w:eastAsia="zh-CN"/>
        </w:rPr>
        <w:t>∠</w:t>
      </w:r>
      <w:r>
        <w:rPr>
          <w:rFonts w:ascii="Arial"/>
          <w:color w:val="333333"/>
          <w:highlight w:val="white"/>
          <w:lang w:eastAsia="zh-CN"/>
        </w:rPr>
        <w:t>A</w:t>
      </w:r>
      <w:r>
        <w:rPr>
          <w:rFonts w:ascii="Arial"/>
          <w:color w:val="333333"/>
          <w:highlight w:val="white"/>
          <w:lang w:eastAsia="zh-CN"/>
        </w:rPr>
        <w:t>的度数，再由</w:t>
      </w:r>
      <w:r>
        <w:rPr>
          <w:rFonts w:ascii="Arial"/>
          <w:color w:val="333333"/>
          <w:highlight w:val="white"/>
          <w:lang w:eastAsia="zh-CN"/>
        </w:rPr>
        <w:t>AB=AE</w:t>
      </w:r>
      <w:r>
        <w:rPr>
          <w:rFonts w:ascii="Arial"/>
          <w:color w:val="333333"/>
          <w:highlight w:val="white"/>
          <w:lang w:eastAsia="zh-CN"/>
        </w:rPr>
        <w:t>，结合三角形的内角和求得</w:t>
      </w:r>
      <w:r>
        <w:rPr>
          <w:rFonts w:ascii="Arial"/>
          <w:color w:val="333333"/>
          <w:highlight w:val="white"/>
          <w:lang w:eastAsia="zh-CN"/>
        </w:rPr>
        <w:t>∠</w:t>
      </w:r>
      <w:r>
        <w:rPr>
          <w:rFonts w:ascii="Arial"/>
          <w:color w:val="333333"/>
          <w:highlight w:val="white"/>
          <w:lang w:eastAsia="zh-CN"/>
        </w:rPr>
        <w:t>AEB</w:t>
      </w:r>
      <w:r>
        <w:rPr>
          <w:rFonts w:ascii="Arial"/>
          <w:color w:val="333333"/>
          <w:highlight w:val="white"/>
          <w:lang w:eastAsia="zh-CN"/>
        </w:rPr>
        <w:t>的度数，于是根据邻补角的定义即可求出</w:t>
      </w:r>
      <w:r>
        <w:rPr>
          <w:rFonts w:ascii="Arial"/>
          <w:color w:val="333333"/>
          <w:highlight w:val="white"/>
          <w:lang w:eastAsia="zh-CN"/>
        </w:rPr>
        <w:t>∠</w:t>
      </w:r>
      <w:r>
        <w:rPr>
          <w:rFonts w:ascii="Arial"/>
          <w:color w:val="333333"/>
          <w:highlight w:val="white"/>
          <w:lang w:eastAsia="zh-CN"/>
        </w:rPr>
        <w:t>1</w:t>
      </w:r>
      <w:r>
        <w:rPr>
          <w:rFonts w:ascii="Arial"/>
          <w:color w:val="333333"/>
          <w:highlight w:val="white"/>
          <w:lang w:eastAsia="zh-CN"/>
        </w:rPr>
        <w:t>的度数</w:t>
      </w:r>
      <w:r>
        <w:rPr>
          <w:rFonts w:ascii="Arial"/>
          <w:color w:val="333333"/>
          <w:highlight w:val="white"/>
          <w:lang w:eastAsia="zh-CN"/>
        </w:rPr>
        <w:t>.</w:t>
      </w:r>
    </w:p>
    <w:p w:rsidR="003F28D9"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FF"/>
          <w:lang w:eastAsia="zh-CN"/>
        </w:rPr>
        <w:t>【答案】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8</m:t>
            </m:r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  <m:r>
          <m:rPr>
            <m:sty m:val="p"/>
          </m:rPr>
          <w:rPr>
            <w:rFonts w:ascii="Cambria Math" w:hint="eastAsia"/>
            <w:lang w:eastAsia="zh-CN"/>
          </w:rPr>
          <m:t>π</m:t>
        </m:r>
      </m:oMath>
      <w:r>
        <w:rPr>
          <w:lang w:eastAsia="zh-CN"/>
        </w:rPr>
        <w:br/>
      </w:r>
    </w:p>
    <w:p w:rsidR="003F28D9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扇形面积的计算，翻折变换（折叠问题）</w:t>
      </w:r>
      <w:r>
        <w:rPr>
          <w:color w:val="000000"/>
          <w:lang w:eastAsia="zh-CN"/>
        </w:rPr>
        <w:t xml:space="preserve">    </w:t>
      </w:r>
    </w:p>
    <w:p w:rsidR="003F28D9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【解答】解：如图，取弧</w:t>
      </w:r>
      <w:r>
        <w:rPr>
          <w:color w:val="000000"/>
          <w:lang w:eastAsia="zh-CN"/>
        </w:rPr>
        <w:t>CB</w:t>
      </w:r>
      <w:r>
        <w:rPr>
          <w:color w:val="000000"/>
          <w:lang w:eastAsia="zh-CN"/>
        </w:rPr>
        <w:t>的中点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，连接</w:t>
      </w:r>
      <w:r>
        <w:rPr>
          <w:color w:val="000000"/>
          <w:lang w:eastAsia="zh-CN"/>
        </w:rPr>
        <w:t>OC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CD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BD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noProof/>
          <w:lang w:eastAsia="zh-CN"/>
        </w:rPr>
        <w:drawing>
          <wp:inline distT="0" distB="0" distL="0" distR="0">
            <wp:extent cx="1422819" cy="916711"/>
            <wp:effectExtent l="19050" t="0" r="5931" b="0"/>
            <wp:docPr id="35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6644428" name=""/>
                    <pic:cNvPicPr/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422819" cy="916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由题意得</w:t>
      </w:r>
      <w:r>
        <w:rPr>
          <w:color w:val="000000"/>
          <w:lang w:eastAsia="zh-CN"/>
        </w:rPr>
        <w:t>BC</w:t>
      </w:r>
      <w:r>
        <w:rPr>
          <w:color w:val="000000"/>
          <w:lang w:eastAsia="zh-CN"/>
        </w:rPr>
        <w:t>为对称轴，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则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阴影</w:t>
      </w:r>
      <w:r>
        <w:rPr>
          <w:color w:val="000000"/>
          <w:lang w:eastAsia="zh-CN"/>
        </w:rPr>
        <w:t>=S</w:t>
      </w:r>
      <w:r>
        <w:rPr>
          <w:color w:val="000000"/>
          <w:vertAlign w:val="subscript"/>
          <w:lang w:eastAsia="zh-CN"/>
        </w:rPr>
        <w:t>扇形</w:t>
      </w:r>
      <w:r>
        <w:rPr>
          <w:color w:val="000000"/>
          <w:vertAlign w:val="subscript"/>
          <w:lang w:eastAsia="zh-CN"/>
        </w:rPr>
        <w:t>AOC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CD=CO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∵OC=OD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∴OC=OD=CD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∴△COD</w:t>
      </w:r>
      <w:r>
        <w:rPr>
          <w:color w:val="000000"/>
          <w:lang w:eastAsia="zh-CN"/>
        </w:rPr>
        <w:t>为等边三角形，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∴∠COD=∠BOD=60°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∴∠AOC=60°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∴S</w:t>
      </w:r>
      <w:r>
        <w:rPr>
          <w:color w:val="000000"/>
          <w:vertAlign w:val="subscript"/>
          <w:lang w:eastAsia="zh-CN"/>
        </w:rPr>
        <w:t>扇形</w:t>
      </w:r>
      <w:r>
        <w:rPr>
          <w:color w:val="000000"/>
          <w:vertAlign w:val="subscript"/>
          <w:lang w:eastAsia="zh-CN"/>
        </w:rPr>
        <w:t>AOC</w:t>
      </w:r>
      <w:r>
        <w:rPr>
          <w:color w:val="000000"/>
          <w:lang w:eastAsia="zh-CN"/>
        </w:rPr>
        <w:t>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60π</m:t>
            </m:r>
            <m:r>
              <w:rPr>
                <w:rFonts w:ascii="Cambria Math" w:hint="eastAsia"/>
                <w:lang w:eastAsia="zh-CN"/>
              </w:rPr>
              <m:t>×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4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2</m:t>
                </m:r>
              </m:sup>
            </m:sSup>
          </m:num>
          <m:den>
            <m:r>
              <w:rPr>
                <w:rFonts w:ascii="Cambria Math" w:hint="eastAsia"/>
                <w:lang w:eastAsia="zh-CN"/>
              </w:rPr>
              <m:t>360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8π</m:t>
            </m:r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</m:oMath>
      <w:r>
        <w:rPr>
          <w:color w:val="000000"/>
          <w:lang w:eastAsia="zh-CN"/>
        </w:rPr>
        <w:t>.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故答案为：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8</m:t>
            </m:r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  <m:r>
          <w:rPr>
            <w:rFonts w:ascii="Cambria Math" w:hint="eastAsia"/>
            <w:lang w:eastAsia="zh-CN"/>
          </w:rPr>
          <m:t>π</m:t>
        </m:r>
      </m:oMath>
      <w:r>
        <w:rPr>
          <w:color w:val="000000"/>
          <w:lang w:eastAsia="zh-CN"/>
        </w:rPr>
        <w:t xml:space="preserve">. </w:t>
      </w:r>
    </w:p>
    <w:p w:rsidR="003F28D9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【分析】取弧</w:t>
      </w:r>
      <w:r>
        <w:rPr>
          <w:color w:val="000000"/>
          <w:lang w:eastAsia="zh-CN"/>
        </w:rPr>
        <w:t>CB</w:t>
      </w:r>
      <w:r>
        <w:rPr>
          <w:color w:val="000000"/>
          <w:lang w:eastAsia="zh-CN"/>
        </w:rPr>
        <w:t>的中点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，连接</w:t>
      </w:r>
      <w:r>
        <w:rPr>
          <w:color w:val="000000"/>
          <w:lang w:eastAsia="zh-CN"/>
        </w:rPr>
        <w:t>OC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CD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BD</w:t>
      </w:r>
      <w:r>
        <w:rPr>
          <w:color w:val="000000"/>
          <w:lang w:eastAsia="zh-CN"/>
        </w:rPr>
        <w:t>，由垂径定理结合折叠的性质得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阴影</w:t>
      </w:r>
      <w:r>
        <w:rPr>
          <w:color w:val="000000"/>
          <w:lang w:eastAsia="zh-CN"/>
        </w:rPr>
        <w:t>=S</w:t>
      </w:r>
      <w:r>
        <w:rPr>
          <w:color w:val="000000"/>
          <w:vertAlign w:val="subscript"/>
          <w:lang w:eastAsia="zh-CN"/>
        </w:rPr>
        <w:t>扇形</w:t>
      </w:r>
      <w:r>
        <w:rPr>
          <w:color w:val="000000"/>
          <w:vertAlign w:val="subscript"/>
          <w:lang w:eastAsia="zh-CN"/>
        </w:rPr>
        <w:t>AOC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CD=CO</w:t>
      </w:r>
      <w:r>
        <w:rPr>
          <w:color w:val="000000"/>
          <w:lang w:eastAsia="zh-CN"/>
        </w:rPr>
        <w:t>，推得</w:t>
      </w:r>
      <w:r>
        <w:rPr>
          <w:color w:val="000000"/>
          <w:lang w:eastAsia="zh-CN"/>
        </w:rPr>
        <w:t>△COD</w:t>
      </w:r>
      <w:r>
        <w:rPr>
          <w:color w:val="000000"/>
          <w:lang w:eastAsia="zh-CN"/>
        </w:rPr>
        <w:t>为等边三角形，从而求得</w:t>
      </w:r>
      <w:r>
        <w:rPr>
          <w:color w:val="000000"/>
          <w:lang w:eastAsia="zh-CN"/>
        </w:rPr>
        <w:t>∠AOC=60°</w:t>
      </w:r>
      <w:r>
        <w:rPr>
          <w:color w:val="000000"/>
          <w:lang w:eastAsia="zh-CN"/>
        </w:rPr>
        <w:t>，利用扇形的面积公式扇形</w:t>
      </w:r>
      <w:r>
        <w:rPr>
          <w:color w:val="000000"/>
          <w:lang w:eastAsia="zh-CN"/>
        </w:rPr>
        <w:t>AOC</w:t>
      </w:r>
      <w:r>
        <w:rPr>
          <w:color w:val="000000"/>
          <w:lang w:eastAsia="zh-CN"/>
        </w:rPr>
        <w:t>的面积，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即可求得阴影部分的面积</w:t>
      </w:r>
      <w:r>
        <w:rPr>
          <w:color w:val="000000"/>
          <w:lang w:eastAsia="zh-CN"/>
        </w:rPr>
        <w:t>.</w:t>
      </w:r>
    </w:p>
    <w:p w:rsidR="003F28D9"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2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3</m:t>
            </m:r>
          </m:e>
        </m:rad>
      </m:oMath>
      <w:r>
        <w:rPr>
          <w:color w:val="000000"/>
          <w:lang w:eastAsia="zh-CN"/>
        </w:rPr>
        <w:t>+2</w:t>
      </w:r>
      <w:r>
        <w:rPr>
          <w:lang w:eastAsia="zh-CN"/>
        </w:rPr>
        <w:br/>
      </w:r>
    </w:p>
    <w:p w:rsidR="003F28D9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三角形三边关系，勾股定理，锐角三角函</w:t>
      </w:r>
      <w:r>
        <w:rPr>
          <w:color w:val="000000"/>
          <w:lang w:eastAsia="zh-CN"/>
        </w:rPr>
        <w:t>数的定义，图形的旋转</w:t>
      </w:r>
      <w:r>
        <w:rPr>
          <w:color w:val="000000"/>
          <w:lang w:eastAsia="zh-CN"/>
        </w:rPr>
        <w:t xml:space="preserve">    </w:t>
      </w:r>
    </w:p>
    <w:p w:rsidR="003F28D9">
      <w:pPr>
        <w:spacing w:after="0"/>
        <w:rPr>
          <w:lang w:eastAsia="zh-CN"/>
        </w:rPr>
      </w:pPr>
      <w:r>
        <w:rPr>
          <w:color w:val="0000FF"/>
        </w:rPr>
        <w:t>【解析】</w:t>
      </w:r>
      <w:r>
        <w:rPr>
          <w:color w:val="000000"/>
        </w:rPr>
        <w:t>【解答】解：如图，连接</w:t>
      </w:r>
      <w:r>
        <w:rPr>
          <w:color w:val="000000"/>
        </w:rPr>
        <w:t>OC</w:t>
      </w:r>
      <w:r>
        <w:rPr>
          <w:color w:val="000000"/>
        </w:rPr>
        <w:t>、</w:t>
      </w:r>
      <w:r>
        <w:rPr>
          <w:color w:val="000000"/>
        </w:rPr>
        <w:t>OD</w:t>
      </w:r>
      <w:r>
        <w:rPr>
          <w:color w:val="000000"/>
        </w:rPr>
        <w:t>，作</w:t>
      </w:r>
      <w:r>
        <w:rPr>
          <w:color w:val="000000"/>
        </w:rPr>
        <w:t>OM⊥AB</w:t>
      </w:r>
      <w:r>
        <w:rPr>
          <w:color w:val="000000"/>
        </w:rPr>
        <w:t>于</w:t>
      </w:r>
      <w:r>
        <w:rPr>
          <w:color w:val="000000"/>
        </w:rPr>
        <w:t>M</w:t>
      </w:r>
      <w:r>
        <w:rPr>
          <w:color w:val="000000"/>
        </w:rPr>
        <w:t>，交</w:t>
      </w:r>
      <w:r>
        <w:rPr>
          <w:color w:val="000000"/>
        </w:rPr>
        <w:t>DC</w:t>
      </w:r>
      <w:r>
        <w:rPr>
          <w:color w:val="000000"/>
        </w:rPr>
        <w:t>于</w:t>
      </w:r>
      <w:r>
        <w:rPr>
          <w:color w:val="000000"/>
        </w:rPr>
        <w:t>N</w:t>
      </w:r>
      <w:r>
        <w:rPr>
          <w:color w:val="000000"/>
        </w:rPr>
        <w:t>，</w:t>
      </w:r>
      <w:r>
        <w:br/>
      </w:r>
      <w:r>
        <w:rPr>
          <w:noProof/>
          <w:lang w:eastAsia="zh-CN"/>
        </w:rPr>
        <w:drawing>
          <wp:inline distT="0" distB="0" distL="0" distR="0">
            <wp:extent cx="1079056" cy="1413269"/>
            <wp:effectExtent l="19050" t="0" r="6794" b="0"/>
            <wp:docPr id="36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2822343" name=""/>
                    <pic:cNvPicPr/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079056" cy="14132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由图可知，当</w:t>
      </w:r>
      <w:r>
        <w:rPr>
          <w:color w:val="000000"/>
        </w:rPr>
        <w:t>B</w:t>
      </w:r>
      <w:r>
        <w:rPr>
          <w:color w:val="000000"/>
        </w:rPr>
        <w:t>、</w:t>
      </w:r>
      <w:r>
        <w:rPr>
          <w:color w:val="000000"/>
        </w:rPr>
        <w:t>O</w:t>
      </w:r>
      <w:r>
        <w:rPr>
          <w:color w:val="000000"/>
        </w:rPr>
        <w:t>、</w:t>
      </w:r>
      <w:r>
        <w:rPr>
          <w:color w:val="000000"/>
        </w:rPr>
        <w:t>P</w:t>
      </w:r>
      <w:r>
        <w:rPr>
          <w:color w:val="000000"/>
        </w:rPr>
        <w:t>在同一条直线上时，</w:t>
      </w:r>
      <w:r>
        <w:br/>
      </w:r>
      <w:r>
        <w:rPr>
          <w:color w:val="000000"/>
        </w:rPr>
        <w:t xml:space="preserve"> BP=BO+OP'&gt;BP',BP=BO+OP'&gt;BD,</w:t>
      </w:r>
      <w:r>
        <w:br/>
      </w:r>
      <w:r>
        <w:rPr>
          <w:color w:val="000000"/>
        </w:rPr>
        <w:t xml:space="preserve">  ∴B</w:t>
      </w:r>
      <w:r>
        <w:rPr>
          <w:color w:val="000000"/>
        </w:rPr>
        <w:t>、</w:t>
      </w:r>
      <w:r>
        <w:rPr>
          <w:color w:val="000000"/>
        </w:rPr>
        <w:t>O</w:t>
      </w:r>
      <w:r>
        <w:rPr>
          <w:color w:val="000000"/>
        </w:rPr>
        <w:t>、</w:t>
      </w:r>
      <w:r>
        <w:rPr>
          <w:color w:val="000000"/>
        </w:rPr>
        <w:t>P</w:t>
      </w:r>
      <w:r>
        <w:rPr>
          <w:color w:val="000000"/>
        </w:rPr>
        <w:t>在同一直线上时，</w:t>
      </w:r>
      <w:r>
        <w:rPr>
          <w:color w:val="000000"/>
        </w:rPr>
        <w:t>BP</w:t>
      </w:r>
      <w:r>
        <w:rPr>
          <w:color w:val="000000"/>
        </w:rPr>
        <w:t>取得最大值，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这时</w:t>
      </w:r>
      <w:r>
        <w:rPr>
          <w:color w:val="000000"/>
        </w:rPr>
        <w:t>BP=BO+r,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在</w:t>
      </w:r>
      <w:r>
        <w:rPr>
          <w:color w:val="000000"/>
        </w:rPr>
        <w:t>Rt△NOC</w:t>
      </w:r>
      <w:r>
        <w:rPr>
          <w:color w:val="000000"/>
        </w:rPr>
        <w:t>中，</w:t>
      </w:r>
      <w:r>
        <w:rPr>
          <w:color w:val="000000"/>
        </w:rPr>
        <w:t>∠NOC=60°</w:t>
      </w:r>
      <w:r>
        <w:rPr>
          <w:color w:val="000000"/>
        </w:rPr>
        <w:t>，</w:t>
      </w:r>
      <w:r>
        <w:br/>
      </w:r>
      <w:r>
        <w:rPr>
          <w:color w:val="000000"/>
        </w:rPr>
        <w:t xml:space="preserve"> ∴OC=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NC</m:t>
            </m:r>
          </m:num>
          <m:den>
            <m:r>
              <m:rPr>
                <m:sty m:val="p"/>
              </m:rPr>
              <w:rPr>
                <w:rFonts w:ascii="Cambria Math" w:hint="eastAsia"/>
                <w:lang w:eastAsia="zh-CN"/>
              </w:rPr>
              <m:t>sin</m:t>
            </m:r>
            <m:r>
              <w:rPr>
                <w:rFonts w:ascii="Cambria Math" w:hint="eastAsia"/>
                <w:lang w:eastAsia="zh-CN"/>
              </w:rPr>
              <m:t>60</m:t>
            </m:r>
            <m:r>
              <w:rPr>
                <w:rFonts w:ascii="Cambria Math" w:hint="eastAsia"/>
                <w:lang w:eastAsia="zh-CN"/>
              </w:rPr>
              <m:t>°</m:t>
            </m:r>
          </m:den>
        </m:f>
      </m:oMath>
      <w:r>
        <w:rPr>
          <w:color w:val="000000"/>
        </w:rPr>
        <w:t>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ad>
              <m:radPr>
                <m:degHide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int="eastAsia"/>
                    <w:lang w:eastAsia="zh-CN"/>
                  </w:rPr>
                  <m:t>3</m:t>
                </m:r>
              </m:e>
            </m:rad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ad>
                  <m:radPr>
                    <m:degHide/>
                    <m:ctrlPr>
                      <w:rPr>
                        <w:rFonts w:ascii="Cambria Math" w:hAnsi="Cambria Math"/>
                      </w:rPr>
                    </m:ctrlPr>
                  </m:radPr>
                  <m:deg/>
                  <m:e>
                    <m:r>
                      <w:rPr>
                        <w:rFonts w:ascii="Cambria Math" w:hint="eastAsia"/>
                        <w:lang w:eastAsia="zh-CN"/>
                      </w:rPr>
                      <m:t>3</m:t>
                    </m:r>
                  </m:e>
                </m:rad>
              </m:num>
              <m:den>
                <m:r>
                  <w:rPr>
                    <w:rFonts w:ascii="Cambria Math" w:hint="eastAsia"/>
                    <w:lang w:eastAsia="zh-CN"/>
                  </w:rPr>
                  <m:t>2</m:t>
                </m:r>
              </m:den>
            </m:f>
          </m:den>
        </m:f>
      </m:oMath>
      <w:r>
        <w:rPr>
          <w:color w:val="000000"/>
        </w:rPr>
        <w:t>=2</w:t>
      </w:r>
      <w:r>
        <w:rPr>
          <w:color w:val="000000"/>
        </w:rPr>
        <w:t>，</w:t>
      </w:r>
      <w:r>
        <w:rPr>
          <w:color w:val="000000"/>
        </w:rPr>
        <w:t>ON=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</w:rPr>
        <w:t>OC=1</w:t>
      </w:r>
      <w:r>
        <w:rPr>
          <w:color w:val="000000"/>
        </w:rPr>
        <w:t>，</w:t>
      </w:r>
      <w:r>
        <w:br/>
      </w:r>
      <w:r>
        <w:rPr>
          <w:color w:val="000000"/>
        </w:rPr>
        <w:t xml:space="preserve"> OM=MN-ON=4-1=3</w:t>
      </w:r>
      <w:r>
        <w:rPr>
          <w:color w:val="000000"/>
        </w:rPr>
        <w:t>，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在</w:t>
      </w:r>
      <w:r>
        <w:rPr>
          <w:color w:val="000000"/>
        </w:rPr>
        <w:t>Rt△OMB</w:t>
      </w:r>
      <w:r>
        <w:rPr>
          <w:color w:val="000000"/>
        </w:rPr>
        <w:t>中，</w:t>
      </w:r>
      <w:r>
        <w:br/>
      </w:r>
      <w:r>
        <w:rPr>
          <w:color w:val="000000"/>
        </w:rPr>
        <w:t xml:space="preserve"> BO=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O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M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2</m:t>
                </m:r>
              </m:sup>
            </m:sSup>
            <m:r>
              <w:rPr>
                <w:rFonts w:ascii="Cambria Math" w:hint="eastAsia"/>
                <w:lang w:eastAsia="zh-CN"/>
              </w:rPr>
              <m:t>+B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M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2</m:t>
                </m:r>
              </m:sup>
            </m:sSup>
          </m:e>
        </m:rad>
      </m:oMath>
      <w:r>
        <w:rPr>
          <w:color w:val="000000"/>
        </w:rPr>
        <w:t>=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3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2</m:t>
                </m:r>
              </m:sup>
            </m:sSup>
            <m:r>
              <w:rPr>
                <w:rFonts w:ascii="Cambria Math" w:hint="eastAsia"/>
                <w:lang w:eastAsia="zh-CN"/>
              </w:rPr>
              <m:t>+(</m:t>
            </m:r>
            <m:rad>
              <m:radPr>
                <m:degHide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int="eastAsia"/>
                    <w:lang w:eastAsia="zh-CN"/>
                  </w:rPr>
                  <m:t>3</m:t>
                </m:r>
              </m:e>
            </m:rad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)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2</m:t>
                </m:r>
              </m:sup>
            </m:sSup>
          </m:e>
        </m:rad>
        <m:r>
          <w:rPr>
            <w:rFonts w:ascii="Cambria Math" w:hint="eastAsia"/>
            <w:lang w:eastAsia="zh-CN"/>
          </w:rPr>
          <m:t>=2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3</m:t>
            </m:r>
          </m:e>
        </m:rad>
      </m:oMath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</w:t>
      </w:r>
      <w:r>
        <w:br/>
      </w:r>
      <w:r>
        <w:rPr>
          <w:color w:val="000000"/>
        </w:rPr>
        <w:t xml:space="preserve"> ∴BP=BO+r=2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3</m:t>
            </m:r>
          </m:e>
        </m:rad>
      </m:oMath>
      <w:r>
        <w:rPr>
          <w:color w:val="000000"/>
        </w:rPr>
        <w:t>+2.</w:t>
      </w:r>
      <w:r>
        <w:br/>
      </w:r>
      <w:r>
        <w:rPr>
          <w:color w:val="000000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2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3</m:t>
            </m:r>
          </m:e>
        </m:rad>
      </m:oMath>
      <w:r>
        <w:rPr>
          <w:color w:val="000000"/>
          <w:lang w:eastAsia="zh-CN"/>
        </w:rPr>
        <w:t>+2.</w:t>
      </w:r>
      <w:r>
        <w:rPr>
          <w:lang w:eastAsia="zh-CN"/>
        </w:rPr>
        <w:br/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【分析】根据同圆的半径相等，结合三角形两边之和大于第三边，找出最长线段</w:t>
      </w:r>
      <w:r>
        <w:rPr>
          <w:color w:val="000000"/>
          <w:lang w:eastAsia="zh-CN"/>
        </w:rPr>
        <w:t>BP</w:t>
      </w:r>
      <w:r>
        <w:rPr>
          <w:color w:val="000000"/>
          <w:lang w:eastAsia="zh-CN"/>
        </w:rPr>
        <w:t>，分别构造直角三角形，运用勾股定理分别求出</w:t>
      </w:r>
      <w:r>
        <w:rPr>
          <w:color w:val="000000"/>
          <w:lang w:eastAsia="zh-CN"/>
        </w:rPr>
        <w:t>OC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OB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ON</w:t>
      </w:r>
      <w:r>
        <w:rPr>
          <w:color w:val="000000"/>
          <w:lang w:eastAsia="zh-CN"/>
        </w:rPr>
        <w:t>的长，则</w:t>
      </w:r>
      <w:r>
        <w:rPr>
          <w:color w:val="000000"/>
          <w:lang w:eastAsia="zh-CN"/>
        </w:rPr>
        <w:t>BP</w:t>
      </w:r>
      <w:r>
        <w:rPr>
          <w:color w:val="000000"/>
          <w:lang w:eastAsia="zh-CN"/>
        </w:rPr>
        <w:t>取得最大值可求</w:t>
      </w:r>
      <w:r>
        <w:rPr>
          <w:color w:val="000000"/>
          <w:lang w:eastAsia="zh-CN"/>
        </w:rPr>
        <w:t>.</w:t>
      </w:r>
    </w:p>
    <w:p w:rsidR="003F28D9"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260-160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2</m:t>
            </m:r>
          </m:e>
        </m:rad>
      </m:oMath>
      <w:r>
        <w:rPr>
          <w:lang w:eastAsia="zh-CN"/>
        </w:rPr>
        <w:br/>
      </w:r>
    </w:p>
    <w:p w:rsidR="003F28D9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翻折变换（折叠问题），等腰直角三角形，一元一次方程的实际应用</w:t>
      </w:r>
      <w:r>
        <w:rPr>
          <w:color w:val="000000"/>
          <w:lang w:eastAsia="zh-CN"/>
        </w:rPr>
        <w:t>-</w:t>
      </w:r>
      <w:r>
        <w:rPr>
          <w:color w:val="000000"/>
          <w:lang w:eastAsia="zh-CN"/>
        </w:rPr>
        <w:t>几何问题</w:t>
      </w:r>
      <w:r>
        <w:rPr>
          <w:color w:val="000000"/>
          <w:lang w:eastAsia="zh-CN"/>
        </w:rPr>
        <w:t xml:space="preserve">    </w:t>
      </w:r>
    </w:p>
    <w:p w:rsidR="003F28D9">
      <w:pPr>
        <w:spacing w:after="0"/>
        <w:rPr>
          <w:lang w:eastAsia="zh-CN"/>
        </w:rPr>
      </w:pPr>
      <w:r>
        <w:rPr>
          <w:color w:val="0000FF"/>
        </w:rPr>
        <w:t>【解析】</w:t>
      </w:r>
      <w:r>
        <w:rPr>
          <w:color w:val="000000"/>
        </w:rPr>
        <w:t>【解答】解：如图，</w:t>
      </w:r>
      <w:r>
        <w:rPr>
          <w:color w:val="000000"/>
        </w:rPr>
        <w:t xml:space="preserve"> </w:t>
      </w:r>
      <w:r>
        <w:rPr>
          <w:color w:val="000000"/>
        </w:rPr>
        <w:t>延长</w:t>
      </w:r>
      <w:r>
        <w:rPr>
          <w:color w:val="000000"/>
        </w:rPr>
        <w:t>ME′</w:t>
      </w:r>
      <w:r>
        <w:rPr>
          <w:color w:val="000000"/>
        </w:rPr>
        <w:t>交</w:t>
      </w:r>
      <w:r>
        <w:rPr>
          <w:color w:val="000000"/>
        </w:rPr>
        <w:t>CD</w:t>
      </w:r>
      <w:r>
        <w:rPr>
          <w:color w:val="000000"/>
        </w:rPr>
        <w:t>于</w:t>
      </w:r>
      <w:r>
        <w:rPr>
          <w:color w:val="000000"/>
        </w:rPr>
        <w:t>T</w:t>
      </w:r>
      <w:r>
        <w:rPr>
          <w:color w:val="000000"/>
        </w:rPr>
        <w:t>，在</w:t>
      </w:r>
      <w:r>
        <w:rPr>
          <w:color w:val="000000"/>
        </w:rPr>
        <w:t>TM</w:t>
      </w:r>
      <w:r>
        <w:rPr>
          <w:color w:val="000000"/>
        </w:rPr>
        <w:t>上截取</w:t>
      </w:r>
      <w:r>
        <w:rPr>
          <w:color w:val="000000"/>
        </w:rPr>
        <w:t>TW=TP</w:t>
      </w:r>
      <w:r>
        <w:rPr>
          <w:color w:val="000000"/>
        </w:rPr>
        <w:t>，</w:t>
      </w:r>
      <w:r>
        <w:br/>
      </w:r>
      <w:r>
        <w:br/>
      </w:r>
      <w:r>
        <w:rPr>
          <w:noProof/>
          <w:lang w:eastAsia="zh-CN"/>
        </w:rPr>
        <w:drawing>
          <wp:inline distT="0" distB="0" distL="0" distR="0">
            <wp:extent cx="1241387" cy="1441920"/>
            <wp:effectExtent l="19050" t="0" r="0" b="0"/>
            <wp:docPr id="37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0846035" name=""/>
                    <pic:cNvPicPr/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41387" cy="1441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/>
        </w:rPr>
        <w:t>设</w:t>
      </w:r>
      <w:r>
        <w:rPr>
          <w:color w:val="000000"/>
        </w:rPr>
        <w:t xml:space="preserve">PD=m, </w:t>
      </w:r>
      <w:r>
        <w:rPr>
          <w:color w:val="000000"/>
        </w:rPr>
        <w:t>则</w:t>
      </w:r>
      <w:r>
        <w:rPr>
          <w:color w:val="000000"/>
        </w:rPr>
        <w:t>PT=100-m,</w:t>
      </w:r>
      <w:r>
        <w:br/>
      </w:r>
      <w:r>
        <w:rPr>
          <w:color w:val="000000"/>
        </w:rPr>
        <w:t>由题意</w:t>
      </w:r>
      <w:r>
        <w:rPr>
          <w:color w:val="000000"/>
        </w:rPr>
        <w:t>ME'=100</w:t>
      </w:r>
      <w:r>
        <w:rPr>
          <w:color w:val="000000"/>
        </w:rPr>
        <w:t>，</w:t>
      </w:r>
      <w:r>
        <w:br/>
      </w:r>
      <w:r>
        <w:rPr>
          <w:color w:val="000000"/>
        </w:rPr>
        <w:t>3x=290-200</w:t>
      </w:r>
      <w:r>
        <w:rPr>
          <w:color w:val="000000"/>
        </w:rPr>
        <w:t>，</w:t>
      </w:r>
      <w:r>
        <w:br/>
      </w:r>
      <w:r>
        <w:rPr>
          <w:color w:val="000000"/>
        </w:rPr>
        <w:t>x=30</w:t>
      </w:r>
      <w:r>
        <w:rPr>
          <w:color w:val="000000"/>
        </w:rPr>
        <w:t>，</w:t>
      </w:r>
      <w:r>
        <w:br/>
      </w:r>
      <w:r>
        <w:rPr>
          <w:color w:val="000000"/>
        </w:rPr>
        <w:t>∴MT=100+2x=160</w:t>
      </w:r>
      <w:r>
        <w:rPr>
          <w:color w:val="000000"/>
        </w:rPr>
        <w:t>，</w:t>
      </w:r>
      <w:r>
        <w:br/>
      </w:r>
      <w:r>
        <w:rPr>
          <w:color w:val="000000"/>
        </w:rPr>
        <w:t>∵TW=TP</w:t>
      </w:r>
      <w:r>
        <w:rPr>
          <w:color w:val="000000"/>
        </w:rPr>
        <w:t>，</w:t>
      </w:r>
      <w:r>
        <w:br/>
      </w:r>
      <w:r>
        <w:rPr>
          <w:color w:val="000000"/>
        </w:rPr>
        <w:t>∴∠PWT=45°</w:t>
      </w:r>
      <w:r>
        <w:rPr>
          <w:color w:val="000000"/>
        </w:rPr>
        <w:t>，</w:t>
      </w:r>
      <w:r>
        <w:br/>
      </w:r>
      <w:r>
        <w:rPr>
          <w:color w:val="000000"/>
        </w:rPr>
        <w:t>∵∠PWT=∠PMT+∠MPW</w:t>
      </w:r>
      <w:r>
        <w:rPr>
          <w:color w:val="000000"/>
        </w:rPr>
        <w:t>，</w:t>
      </w:r>
      <w:r>
        <w:rPr>
          <w:color w:val="000000"/>
        </w:rPr>
        <w:t>∠PMW=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</w:rPr>
        <w:t>∠HMW=22.5°</w:t>
      </w:r>
      <w:r>
        <w:rPr>
          <w:color w:val="000000"/>
        </w:rPr>
        <w:t>，</w:t>
      </w:r>
      <w:r>
        <w:br/>
      </w:r>
      <w:r>
        <w:rPr>
          <w:color w:val="000000"/>
        </w:rPr>
        <w:t>∴∠WMP=∠WPM=22.5°</w:t>
      </w:r>
      <w:r>
        <w:rPr>
          <w:color w:val="000000"/>
        </w:rPr>
        <w:t>，</w:t>
      </w:r>
      <w:r>
        <w:br/>
      </w:r>
      <w:r>
        <w:rPr>
          <w:color w:val="000000"/>
        </w:rPr>
        <w:t>MW=PW=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2</m:t>
            </m:r>
          </m:e>
        </m:rad>
      </m:oMath>
      <w:r>
        <w:rPr>
          <w:color w:val="000000"/>
        </w:rPr>
        <w:t>PT=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2</m:t>
            </m:r>
          </m:e>
        </m:rad>
      </m:oMath>
      <w:r>
        <w:rPr>
          <w:color w:val="000000"/>
        </w:rPr>
        <w:t>（</w:t>
      </w:r>
      <w:r>
        <w:rPr>
          <w:color w:val="000000"/>
        </w:rPr>
        <w:t>100-m</w:t>
      </w:r>
      <w:r>
        <w:rPr>
          <w:color w:val="000000"/>
        </w:rPr>
        <w:t>），</w:t>
      </w:r>
      <w:r>
        <w:br/>
      </w:r>
      <w:r>
        <w:rPr>
          <w:color w:val="000000"/>
        </w:rPr>
        <w:t>∵MW+WT=MT</w:t>
      </w:r>
      <w:r>
        <w:rPr>
          <w:color w:val="000000"/>
        </w:rPr>
        <w:t>，</w:t>
      </w:r>
      <w:r>
        <w:br/>
      </w:r>
      <w:r>
        <w:rPr>
          <w:color w:val="000000"/>
        </w:rPr>
        <w:t>∴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2</m:t>
            </m:r>
          </m:e>
        </m:rad>
      </m:oMath>
      <w:r>
        <w:rPr>
          <w:color w:val="000000"/>
        </w:rPr>
        <w:t>（</w:t>
      </w:r>
      <w:r>
        <w:rPr>
          <w:color w:val="000000"/>
        </w:rPr>
        <w:t>100-m</w:t>
      </w:r>
      <w:r>
        <w:rPr>
          <w:color w:val="000000"/>
        </w:rPr>
        <w:t>）</w:t>
      </w:r>
      <w:r>
        <w:rPr>
          <w:color w:val="000000"/>
        </w:rPr>
        <w:t>+100-m=160</w:t>
      </w:r>
      <w:r>
        <w:rPr>
          <w:color w:val="000000"/>
        </w:rPr>
        <w:t>，</w:t>
      </w:r>
      <w:r>
        <w:br/>
      </w:r>
      <w:r>
        <w:rPr>
          <w:color w:val="000000"/>
        </w:rPr>
        <w:t>解得</w:t>
      </w:r>
      <w:r>
        <w:rPr>
          <w:color w:val="000000"/>
        </w:rPr>
        <w:t>m=260-160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2</m:t>
            </m:r>
          </m:e>
        </m:rad>
      </m:oMath>
      <w:r>
        <w:br/>
      </w:r>
      <w:r>
        <w:rPr>
          <w:color w:val="000000"/>
        </w:rPr>
        <w:t>∴PD=</w:t>
      </w:r>
      <w:r>
        <w:rPr>
          <w:color w:val="000000"/>
        </w:rPr>
        <w:t>（</w:t>
      </w:r>
      <w:r>
        <w:rPr>
          <w:color w:val="000000"/>
        </w:rPr>
        <w:t>260-160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2</m:t>
            </m:r>
          </m:e>
        </m:rad>
      </m:oMath>
      <w:r>
        <w:rPr>
          <w:color w:val="000000"/>
        </w:rPr>
        <w:t>）</w:t>
      </w:r>
      <w:r>
        <w:rPr>
          <w:color w:val="000000"/>
        </w:rPr>
        <w:t>mm</w:t>
      </w:r>
      <w:r>
        <w:rPr>
          <w:color w:val="000000"/>
        </w:rPr>
        <w:t>．</w:t>
      </w:r>
      <w:r>
        <w:br/>
      </w:r>
      <w:r>
        <w:rPr>
          <w:color w:val="000000"/>
        </w:rPr>
        <w:t>故答案为：</w:t>
      </w:r>
      <w:r>
        <w:rPr>
          <w:color w:val="000000"/>
        </w:rPr>
        <w:t>260-160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2</m:t>
            </m:r>
          </m:e>
        </m:rad>
      </m:oMath>
      <w:r>
        <w:rPr>
          <w:color w:val="000000"/>
        </w:rPr>
        <w:t>.</w:t>
      </w:r>
      <w:r>
        <w:br/>
      </w:r>
      <w:r>
        <w:br/>
      </w:r>
      <w:r>
        <w:rPr>
          <w:color w:val="000000"/>
          <w:lang w:eastAsia="zh-CN"/>
        </w:rPr>
        <w:t>【分析】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延长</w:t>
      </w:r>
      <w:r>
        <w:rPr>
          <w:color w:val="000000"/>
          <w:lang w:eastAsia="zh-CN"/>
        </w:rPr>
        <w:t>ME′</w:t>
      </w:r>
      <w:r>
        <w:rPr>
          <w:color w:val="000000"/>
          <w:lang w:eastAsia="zh-CN"/>
        </w:rPr>
        <w:t>交</w:t>
      </w:r>
      <w:r>
        <w:rPr>
          <w:color w:val="000000"/>
          <w:lang w:eastAsia="zh-CN"/>
        </w:rPr>
        <w:t>CD</w:t>
      </w:r>
      <w:r>
        <w:rPr>
          <w:color w:val="000000"/>
          <w:lang w:eastAsia="zh-CN"/>
        </w:rPr>
        <w:t>于</w:t>
      </w:r>
      <w:r>
        <w:rPr>
          <w:color w:val="000000"/>
          <w:lang w:eastAsia="zh-CN"/>
        </w:rPr>
        <w:t>T</w:t>
      </w:r>
      <w:r>
        <w:rPr>
          <w:color w:val="000000"/>
          <w:lang w:eastAsia="zh-CN"/>
        </w:rPr>
        <w:t>，在</w:t>
      </w:r>
      <w:r>
        <w:rPr>
          <w:color w:val="000000"/>
          <w:lang w:eastAsia="zh-CN"/>
        </w:rPr>
        <w:t>TM</w:t>
      </w:r>
      <w:r>
        <w:rPr>
          <w:color w:val="000000"/>
          <w:lang w:eastAsia="zh-CN"/>
        </w:rPr>
        <w:t>上截取</w:t>
      </w:r>
      <w:r>
        <w:rPr>
          <w:color w:val="000000"/>
          <w:lang w:eastAsia="zh-CN"/>
        </w:rPr>
        <w:t>TW=TP</w:t>
      </w:r>
      <w:r>
        <w:rPr>
          <w:color w:val="000000"/>
          <w:lang w:eastAsia="zh-CN"/>
        </w:rPr>
        <w:t>，设</w:t>
      </w:r>
      <w:r>
        <w:rPr>
          <w:color w:val="000000"/>
          <w:lang w:eastAsia="zh-CN"/>
        </w:rPr>
        <w:t>DP=m</w:t>
      </w:r>
      <w:r>
        <w:rPr>
          <w:color w:val="000000"/>
          <w:lang w:eastAsia="zh-CN"/>
        </w:rPr>
        <w:t>，根据白纸长的构成列式求出</w:t>
      </w:r>
      <w:r>
        <w:rPr>
          <w:color w:val="000000"/>
          <w:lang w:eastAsia="zh-CN"/>
        </w:rPr>
        <w:t xml:space="preserve">x, </w:t>
      </w:r>
      <w:r>
        <w:rPr>
          <w:color w:val="000000"/>
          <w:lang w:eastAsia="zh-CN"/>
        </w:rPr>
        <w:t>从而求出</w:t>
      </w:r>
      <w:r>
        <w:rPr>
          <w:color w:val="000000"/>
          <w:lang w:eastAsia="zh-CN"/>
        </w:rPr>
        <w:t>MT</w:t>
      </w:r>
      <w:r>
        <w:rPr>
          <w:color w:val="000000"/>
          <w:lang w:eastAsia="zh-CN"/>
        </w:rPr>
        <w:t>的长度，再由</w:t>
      </w:r>
      <w:r>
        <w:rPr>
          <w:color w:val="000000"/>
          <w:lang w:eastAsia="zh-CN"/>
        </w:rPr>
        <w:t>△PTW</w:t>
      </w:r>
      <w:r>
        <w:rPr>
          <w:color w:val="000000"/>
          <w:lang w:eastAsia="zh-CN"/>
        </w:rPr>
        <w:t>是等腰直角三角形，结合折叠的性质，推出</w:t>
      </w:r>
      <w:r>
        <w:rPr>
          <w:color w:val="000000"/>
          <w:lang w:eastAsia="zh-CN"/>
        </w:rPr>
        <w:t>MW=PW</w:t>
      </w:r>
      <w:r>
        <w:rPr>
          <w:color w:val="000000"/>
          <w:lang w:eastAsia="zh-CN"/>
        </w:rPr>
        <w:t>，把</w:t>
      </w:r>
      <w:r>
        <w:rPr>
          <w:color w:val="000000"/>
          <w:lang w:eastAsia="zh-CN"/>
        </w:rPr>
        <w:t>MW</w:t>
      </w:r>
      <w:r>
        <w:rPr>
          <w:color w:val="000000"/>
          <w:lang w:eastAsia="zh-CN"/>
        </w:rPr>
        <w:t>用含</w:t>
      </w:r>
      <w:r>
        <w:rPr>
          <w:color w:val="000000"/>
          <w:lang w:eastAsia="zh-CN"/>
        </w:rPr>
        <w:t>m</w:t>
      </w:r>
      <w:r>
        <w:rPr>
          <w:color w:val="000000"/>
          <w:lang w:eastAsia="zh-CN"/>
        </w:rPr>
        <w:t>的代数式表示，再根据</w:t>
      </w:r>
      <w:r>
        <w:rPr>
          <w:color w:val="000000"/>
          <w:lang w:eastAsia="zh-CN"/>
        </w:rPr>
        <w:t>MT</w:t>
      </w:r>
      <w:r>
        <w:rPr>
          <w:color w:val="000000"/>
          <w:lang w:eastAsia="zh-CN"/>
        </w:rPr>
        <w:t>的长度构建方程，即可求出</w:t>
      </w:r>
      <w:r>
        <w:rPr>
          <w:color w:val="000000"/>
          <w:lang w:eastAsia="zh-CN"/>
        </w:rPr>
        <w:t xml:space="preserve">m, </w:t>
      </w:r>
      <w:r>
        <w:rPr>
          <w:color w:val="000000"/>
          <w:lang w:eastAsia="zh-CN"/>
        </w:rPr>
        <w:t>即</w:t>
      </w:r>
      <w:r>
        <w:rPr>
          <w:color w:val="000000"/>
          <w:lang w:eastAsia="zh-CN"/>
        </w:rPr>
        <w:t>PD</w:t>
      </w:r>
      <w:r>
        <w:rPr>
          <w:color w:val="000000"/>
          <w:lang w:eastAsia="zh-CN"/>
        </w:rPr>
        <w:t>的长度</w:t>
      </w:r>
      <w:r>
        <w:rPr>
          <w:color w:val="000000"/>
          <w:lang w:eastAsia="zh-CN"/>
        </w:rPr>
        <w:t>.</w:t>
      </w:r>
    </w:p>
    <w:p w:rsidR="003F28D9">
      <w:pPr>
        <w:rPr>
          <w:lang w:eastAsia="zh-CN"/>
        </w:rPr>
      </w:pPr>
      <w:r>
        <w:rPr>
          <w:lang w:eastAsia="zh-CN"/>
        </w:rPr>
        <w:t>三、解答题</w:t>
      </w:r>
      <w:r>
        <w:rPr>
          <w:lang w:eastAsia="zh-CN"/>
        </w:rPr>
        <w:t>(</w:t>
      </w:r>
      <w:r>
        <w:rPr>
          <w:lang w:eastAsia="zh-CN"/>
        </w:rPr>
        <w:t>本题有</w:t>
      </w:r>
      <w:r>
        <w:rPr>
          <w:lang w:eastAsia="zh-CN"/>
        </w:rPr>
        <w:t>8</w:t>
      </w:r>
      <w:r>
        <w:rPr>
          <w:lang w:eastAsia="zh-CN"/>
        </w:rPr>
        <w:t>小题，共</w:t>
      </w:r>
      <w:r>
        <w:rPr>
          <w:lang w:eastAsia="zh-CN"/>
        </w:rPr>
        <w:t>80</w:t>
      </w:r>
      <w:r>
        <w:rPr>
          <w:lang w:eastAsia="zh-CN"/>
        </w:rPr>
        <w:t>分</w:t>
      </w:r>
      <w:r>
        <w:rPr>
          <w:lang w:eastAsia="zh-CN"/>
        </w:rPr>
        <w:t xml:space="preserve">)  </w:t>
      </w:r>
    </w:p>
    <w:p w:rsidR="003F28D9">
      <w:pPr>
        <w:spacing w:after="0"/>
      </w:pPr>
      <w:r>
        <w:rPr>
          <w:color w:val="000000"/>
        </w:rPr>
        <w:t>17.</w:t>
      </w:r>
      <w:r>
        <w:rPr>
          <w:color w:val="0000FF"/>
        </w:rPr>
        <w:t>【答案】</w:t>
      </w:r>
      <w:r>
        <w:rPr>
          <w:color w:val="000000"/>
        </w:rPr>
        <w:t xml:space="preserve"> 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）原式</w:t>
      </w:r>
      <w:r>
        <w:rPr>
          <w:color w:val="000000"/>
        </w:rPr>
        <w:t>=1+2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2</m:t>
            </m:r>
          </m:e>
        </m:rad>
      </m:oMath>
      <w:r>
        <w:rPr>
          <w:color w:val="000000"/>
        </w:rPr>
        <w:t>-4×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4</m:t>
            </m:r>
          </m:den>
        </m:f>
      </m:oMath>
      <w:r>
        <w:br/>
      </w:r>
      <w:r>
        <w:rPr>
          <w:color w:val="000000"/>
        </w:rPr>
        <w:t>=1+2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2</m:t>
            </m:r>
          </m:e>
        </m:rad>
      </m:oMath>
      <w:r>
        <w:rPr>
          <w:color w:val="000000"/>
        </w:rPr>
        <w:t>-1</w:t>
      </w:r>
      <w:r>
        <w:br/>
      </w:r>
      <w:r>
        <w:rPr>
          <w:color w:val="000000"/>
        </w:rPr>
        <w:t>=2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2</m:t>
            </m:r>
          </m:e>
        </m:rad>
      </m:oMath>
      <w:r>
        <w:rPr>
          <w:color w:val="000000"/>
        </w:rPr>
        <w:t>.</w:t>
      </w:r>
      <w:r>
        <w:br/>
      </w: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）原式</w:t>
      </w:r>
      <w:r>
        <w:rPr>
          <w:color w:val="000000"/>
        </w:rPr>
        <w:t>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2x</m:t>
            </m:r>
          </m:num>
          <m:den>
            <m:r>
              <w:rPr>
                <w:rFonts w:ascii="Cambria Math" w:hint="eastAsia"/>
                <w:lang w:eastAsia="zh-CN"/>
              </w:rPr>
              <m:t>x</m:t>
            </m:r>
            <m:r>
              <w:rPr>
                <w:rFonts w:ascii="Cambria Math" w:hint="eastAsia"/>
                <w:lang w:eastAsia="zh-CN"/>
              </w:rPr>
              <m:t>-</m:t>
            </m:r>
            <m:r>
              <w:rPr>
                <w:rFonts w:ascii="Cambria Math" w:hint="eastAsia"/>
                <w:lang w:eastAsia="zh-CN"/>
              </w:rPr>
              <m:t>2</m:t>
            </m:r>
          </m:den>
        </m:f>
        <m:r>
          <w:rPr>
            <w:rFonts w:ascii="Cambria Math" w:hint="eastAsia"/>
            <w:lang w:eastAsia="zh-CN"/>
          </w:rPr>
          <m:t>×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(x</m:t>
            </m:r>
            <m:r>
              <w:rPr>
                <w:rFonts w:ascii="Cambria Math" w:hint="eastAsia"/>
                <w:lang w:eastAsia="zh-CN"/>
              </w:rPr>
              <m:t>-</m:t>
            </m:r>
            <m:r>
              <w:rPr>
                <w:rFonts w:ascii="Cambria Math" w:hint="eastAsia"/>
                <w:lang w:eastAsia="zh-CN"/>
              </w:rPr>
              <m:t>2)(x+2)</m:t>
            </m:r>
          </m:num>
          <m:den>
            <m:r>
              <w:rPr>
                <w:rFonts w:ascii="Cambria Math" w:hint="eastAsia"/>
                <w:lang w:eastAsia="zh-CN"/>
              </w:rPr>
              <m:t>x</m:t>
            </m:r>
          </m:den>
        </m:f>
        <m:r>
          <w:rPr>
            <w:rFonts w:ascii="Cambria Math" w:hint="eastAsia"/>
            <w:lang w:eastAsia="zh-CN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x</m:t>
            </m:r>
          </m:num>
          <m:den>
            <m:r>
              <w:rPr>
                <w:rFonts w:ascii="Cambria Math" w:hint="eastAsia"/>
                <w:lang w:eastAsia="zh-CN"/>
              </w:rPr>
              <m:t>x+2</m:t>
            </m:r>
          </m:den>
        </m:f>
        <m:r>
          <w:rPr>
            <w:rFonts w:ascii="Cambria Math" w:hint="eastAsia"/>
            <w:lang w:eastAsia="zh-CN"/>
          </w:rPr>
          <m:t>×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(x</m:t>
            </m:r>
            <m:r>
              <w:rPr>
                <w:rFonts w:ascii="Cambria Math" w:hint="eastAsia"/>
                <w:lang w:eastAsia="zh-CN"/>
              </w:rPr>
              <m:t>-</m:t>
            </m:r>
            <m:r>
              <w:rPr>
                <w:rFonts w:ascii="Cambria Math" w:hint="eastAsia"/>
                <w:lang w:eastAsia="zh-CN"/>
              </w:rPr>
              <m:t>2)(x+2)</m:t>
            </m:r>
          </m:num>
          <m:den>
            <m:r>
              <w:rPr>
                <w:rFonts w:ascii="Cambria Math" w:hint="eastAsia"/>
                <w:lang w:eastAsia="zh-CN"/>
              </w:rPr>
              <m:t>x</m:t>
            </m:r>
          </m:den>
        </m:f>
      </m:oMath>
      <w:r>
        <w:br/>
      </w:r>
      <w:r>
        <w:rPr>
          <w:color w:val="000000"/>
        </w:rPr>
        <w:t>=2(x+2)-(x-2)</w:t>
      </w:r>
      <w:r>
        <w:br/>
      </w:r>
      <w:r>
        <w:rPr>
          <w:color w:val="000000"/>
        </w:rPr>
        <w:t>=2x+4-x+2</w:t>
      </w:r>
      <w:r>
        <w:br/>
      </w:r>
      <w:r>
        <w:rPr>
          <w:color w:val="000000"/>
        </w:rPr>
        <w:t>=(2x-x)+(4+2)</w:t>
      </w:r>
      <w:r>
        <w:br/>
      </w:r>
      <w:r>
        <w:rPr>
          <w:color w:val="000000"/>
        </w:rPr>
        <w:t>=x+6</w:t>
      </w:r>
      <w:r>
        <w:br/>
      </w:r>
      <w:r>
        <w:rPr>
          <w:color w:val="000000"/>
        </w:rPr>
        <w:t>=-1+6</w:t>
      </w:r>
      <w:r>
        <w:br/>
      </w:r>
      <w:r>
        <w:rPr>
          <w:color w:val="000000"/>
        </w:rPr>
        <w:t>=5.</w:t>
      </w:r>
      <w:r>
        <w:br/>
      </w:r>
      <w:r>
        <w:br/>
      </w:r>
    </w:p>
    <w:p w:rsidR="003F28D9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利用分式运</w:t>
      </w:r>
      <w:r>
        <w:rPr>
          <w:color w:val="000000"/>
          <w:lang w:eastAsia="zh-CN"/>
        </w:rPr>
        <w:t>算化简求值，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指数幂的运算性质，有理数的乘方</w:t>
      </w:r>
      <w:r>
        <w:rPr>
          <w:color w:val="000000"/>
          <w:lang w:eastAsia="zh-CN"/>
        </w:rPr>
        <w:t xml:space="preserve">    </w:t>
      </w:r>
    </w:p>
    <w:p w:rsidR="003F28D9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【分析】（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）先进行乘方、开方的运算，然后合并同类根式和进行有理数的加减运算即可</w:t>
      </w:r>
      <w:r>
        <w:rPr>
          <w:color w:val="000000"/>
          <w:lang w:eastAsia="zh-CN"/>
        </w:rPr>
        <w:t>.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）先逆运用乘法分配律将分式约分化简，再合并同类项，最后根据化简结果求值即可</w:t>
      </w:r>
      <w:r>
        <w:rPr>
          <w:color w:val="000000"/>
          <w:lang w:eastAsia="zh-CN"/>
        </w:rPr>
        <w:t>.</w:t>
      </w:r>
    </w:p>
    <w:p w:rsidR="003F28D9">
      <w:pPr>
        <w:spacing w:after="0"/>
      </w:pPr>
      <w:r>
        <w:rPr>
          <w:color w:val="000000"/>
        </w:rPr>
        <w:t>18.</w:t>
      </w:r>
      <w:r>
        <w:rPr>
          <w:color w:val="0000FF"/>
        </w:rPr>
        <w:t>【答案】</w:t>
      </w:r>
      <w:r>
        <w:rPr>
          <w:color w:val="000000"/>
        </w:rPr>
        <w:t xml:space="preserve"> 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）证明：</w:t>
      </w:r>
      <w:r>
        <w:rPr>
          <w:color w:val="000000"/>
        </w:rPr>
        <w:t>∵∠ADF=∠AEF</w:t>
      </w:r>
      <w:r>
        <w:rPr>
          <w:color w:val="000000"/>
        </w:rPr>
        <w:t>，</w:t>
      </w:r>
      <w:r>
        <w:rPr>
          <w:color w:val="000000"/>
        </w:rPr>
        <w:t>∴∠BDF=∠CEF</w:t>
      </w:r>
      <w:r>
        <w:rPr>
          <w:color w:val="000000"/>
        </w:rPr>
        <w:t>，</w:t>
      </w:r>
      <w:r>
        <w:br/>
      </w:r>
      <w:r>
        <w:rPr>
          <w:color w:val="000000"/>
        </w:rPr>
        <w:t>在</w:t>
      </w:r>
      <w:r>
        <w:rPr>
          <w:color w:val="000000"/>
        </w:rPr>
        <w:t>△BDF</w:t>
      </w:r>
      <w:r>
        <w:rPr>
          <w:color w:val="000000"/>
        </w:rPr>
        <w:t>和</w:t>
      </w:r>
      <w:r>
        <w:rPr>
          <w:color w:val="000000"/>
        </w:rPr>
        <w:t>△CEF</w:t>
      </w:r>
      <w:r>
        <w:rPr>
          <w:color w:val="000000"/>
        </w:rPr>
        <w:t>中，</w:t>
      </w:r>
      <m:oMath>
        <m:d>
          <m:dPr>
            <m:begChr m:val="{"/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w:rPr>
                    <w:rFonts w:ascii="Cambria Math" w:hint="eastAsia"/>
                    <w:lang w:eastAsia="zh-CN"/>
                  </w:rPr>
                  <m:t>∠</m:t>
                </m:r>
                <m:r>
                  <w:rPr>
                    <w:rFonts w:ascii="Cambria Math" w:hint="eastAsia"/>
                    <w:lang w:eastAsia="zh-CN"/>
                  </w:rPr>
                  <m:t>B=</m:t>
                </m:r>
                <m:r>
                  <w:rPr>
                    <w:rFonts w:ascii="Cambria Math" w:hint="eastAsia"/>
                    <w:lang w:eastAsia="zh-CN"/>
                  </w:rPr>
                  <m:t>∠</m:t>
                </m:r>
                <m:r>
                  <w:rPr>
                    <w:rFonts w:ascii="Cambria Math" w:hint="eastAsia"/>
                    <w:lang w:eastAsia="zh-CN"/>
                  </w:rPr>
                  <m:t>C</m:t>
                </m:r>
              </m:e>
              <m:e>
                <m:r>
                  <w:rPr>
                    <w:rFonts w:ascii="Cambria Math" w:hint="eastAsia"/>
                    <w:lang w:eastAsia="zh-CN"/>
                  </w:rPr>
                  <m:t>∠</m:t>
                </m:r>
                <m:r>
                  <w:rPr>
                    <w:rFonts w:ascii="Cambria Math" w:hint="eastAsia"/>
                    <w:lang w:eastAsia="zh-CN"/>
                  </w:rPr>
                  <m:t>BDF=</m:t>
                </m:r>
                <m:r>
                  <w:rPr>
                    <w:rFonts w:ascii="Cambria Math" w:hint="eastAsia"/>
                    <w:lang w:eastAsia="zh-CN"/>
                  </w:rPr>
                  <m:t>∠</m:t>
                </m:r>
                <m:r>
                  <w:rPr>
                    <w:rFonts w:ascii="Cambria Math" w:hint="eastAsia"/>
                    <w:lang w:eastAsia="zh-CN"/>
                  </w:rPr>
                  <m:t>CEF</m:t>
                </m:r>
              </m:e>
              <m:e>
                <m:r>
                  <w:rPr>
                    <w:rFonts w:ascii="Cambria Math" w:hint="eastAsia"/>
                    <w:lang w:eastAsia="zh-CN"/>
                  </w:rPr>
                  <m:t>BF=FC</m:t>
                </m:r>
              </m:e>
            </m:eqArr>
          </m:e>
        </m:d>
      </m:oMath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</w:t>
      </w:r>
      <w:r>
        <w:br/>
      </w:r>
      <w:r>
        <w:rPr>
          <w:color w:val="000000"/>
        </w:rPr>
        <w:t>∴△BDF≌△CEF</w:t>
      </w:r>
      <w:r>
        <w:rPr>
          <w:color w:val="000000"/>
        </w:rPr>
        <w:t>（</w:t>
      </w:r>
      <w:r>
        <w:rPr>
          <w:color w:val="000000"/>
        </w:rPr>
        <w:t>AAS</w:t>
      </w:r>
      <w:r>
        <w:rPr>
          <w:color w:val="000000"/>
        </w:rPr>
        <w:t>）</w:t>
      </w:r>
      <w:r>
        <w:rPr>
          <w:color w:val="000000"/>
        </w:rPr>
        <w:t>.</w:t>
      </w:r>
      <w:r>
        <w:br/>
      </w: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）解：</w:t>
      </w:r>
      <w:r>
        <w:rPr>
          <w:color w:val="000000"/>
        </w:rPr>
        <w:t>∵∠A=100°</w:t>
      </w:r>
      <w:r>
        <w:rPr>
          <w:color w:val="000000"/>
        </w:rPr>
        <w:t>，</w:t>
      </w:r>
      <w:r>
        <w:rPr>
          <w:color w:val="000000"/>
        </w:rPr>
        <w:t>∴∠B=∠C=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180</m:t>
            </m:r>
            <m:r>
              <w:rPr>
                <w:rFonts w:ascii="Cambria Math" w:hint="eastAsia"/>
                <w:lang w:eastAsia="zh-CN"/>
              </w:rPr>
              <m:t>°-</m:t>
            </m:r>
            <m:r>
              <w:rPr>
                <w:rFonts w:ascii="Cambria Math" w:hint="eastAsia"/>
                <w:lang w:eastAsia="zh-CN"/>
              </w:rPr>
              <m:t>100</m:t>
            </m:r>
            <m:r>
              <w:rPr>
                <w:rFonts w:ascii="Cambria Math" w:hint="eastAsia"/>
                <w:lang w:eastAsia="zh-CN"/>
              </w:rPr>
              <m:t>°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  <m:r>
          <w:rPr>
            <w:rFonts w:ascii="Cambria Math" w:hint="eastAsia"/>
            <w:lang w:eastAsia="zh-CN"/>
          </w:rPr>
          <m:t>=40</m:t>
        </m:r>
        <m:r>
          <w:rPr>
            <w:rFonts w:ascii="Cambria Math" w:hint="eastAsia"/>
            <w:lang w:eastAsia="zh-CN"/>
          </w:rPr>
          <m:t>°</m:t>
        </m:r>
      </m:oMath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</w:t>
      </w:r>
      <w:r>
        <w:br/>
      </w:r>
      <w:r>
        <w:rPr>
          <w:color w:val="000000"/>
        </w:rPr>
        <w:t>∵BD=BF</w:t>
      </w:r>
      <w:r>
        <w:rPr>
          <w:color w:val="000000"/>
        </w:rPr>
        <w:t>，</w:t>
      </w:r>
      <w:r>
        <w:rPr>
          <w:color w:val="000000"/>
        </w:rPr>
        <w:t>∴∠BFD=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180</m:t>
            </m:r>
            <m:r>
              <w:rPr>
                <w:rFonts w:ascii="Cambria Math" w:hint="eastAsia"/>
                <w:lang w:eastAsia="zh-CN"/>
              </w:rPr>
              <m:t>°-</m:t>
            </m:r>
            <m:r>
              <w:rPr>
                <w:rFonts w:ascii="Cambria Math" w:hint="eastAsia"/>
                <w:lang w:eastAsia="zh-CN"/>
              </w:rPr>
              <m:t>40</m:t>
            </m:r>
            <m:r>
              <w:rPr>
                <w:rFonts w:ascii="Cambria Math" w:hint="eastAsia"/>
                <w:lang w:eastAsia="zh-CN"/>
              </w:rPr>
              <m:t>°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</w:rPr>
        <w:t>=70°</w:t>
      </w:r>
      <w:r>
        <w:rPr>
          <w:color w:val="000000"/>
        </w:rPr>
        <w:t>，</w:t>
      </w:r>
      <w:r>
        <w:br/>
      </w:r>
      <w:r>
        <w:rPr>
          <w:color w:val="000000"/>
        </w:rPr>
        <w:t>∵△BDF≌△CEF</w:t>
      </w:r>
      <w:r>
        <w:rPr>
          <w:color w:val="000000"/>
        </w:rPr>
        <w:t>，</w:t>
      </w:r>
      <w:r>
        <w:br/>
      </w:r>
      <w:r>
        <w:rPr>
          <w:color w:val="000000"/>
        </w:rPr>
        <w:t>∴∠CFE=∠BFD=70°</w:t>
      </w:r>
      <w:r>
        <w:rPr>
          <w:color w:val="000000"/>
        </w:rPr>
        <w:t>，</w:t>
      </w:r>
      <w:r>
        <w:br/>
      </w:r>
      <w:r>
        <w:rPr>
          <w:color w:val="000000"/>
        </w:rPr>
        <w:t>∴∠DFE=180°-70°-70°=40°.</w:t>
      </w:r>
      <w:r>
        <w:br/>
      </w:r>
    </w:p>
    <w:p w:rsidR="003F28D9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三角形内角和定理，全等三角形的判定与性质</w:t>
      </w:r>
      <w:r>
        <w:rPr>
          <w:color w:val="000000"/>
          <w:lang w:eastAsia="zh-CN"/>
        </w:rPr>
        <w:t xml:space="preserve">    </w:t>
      </w:r>
    </w:p>
    <w:p w:rsidR="003F28D9">
      <w:pPr>
        <w:spacing w:after="0"/>
        <w:rPr>
          <w:lang w:eastAsia="zh-CN"/>
        </w:rPr>
      </w:pPr>
      <w:r>
        <w:rPr>
          <w:color w:val="0000FF"/>
        </w:rPr>
        <w:t>【解析】</w:t>
      </w:r>
      <w:r>
        <w:rPr>
          <w:color w:val="000000"/>
        </w:rPr>
        <w:t>【分析】（</w:t>
      </w:r>
      <w:r>
        <w:rPr>
          <w:color w:val="000000"/>
        </w:rPr>
        <w:t>1</w:t>
      </w:r>
      <w:r>
        <w:rPr>
          <w:color w:val="000000"/>
        </w:rPr>
        <w:t>）由</w:t>
      </w:r>
      <w:r>
        <w:rPr>
          <w:color w:val="000000"/>
        </w:rPr>
        <w:t>∠ADF=∠AEF</w:t>
      </w:r>
      <w:r>
        <w:rPr>
          <w:color w:val="000000"/>
        </w:rPr>
        <w:t>推得</w:t>
      </w:r>
      <w:r>
        <w:rPr>
          <w:color w:val="000000"/>
        </w:rPr>
        <w:t>∠BDF=∠CEF</w:t>
      </w:r>
      <w:r>
        <w:rPr>
          <w:color w:val="000000"/>
        </w:rPr>
        <w:t>，结合已知条件，利用角角边定理证明</w:t>
      </w:r>
      <w:r>
        <w:rPr>
          <w:color w:val="000000"/>
        </w:rPr>
        <w:t>△BDF</w:t>
      </w:r>
      <w:r>
        <w:rPr>
          <w:color w:val="000000"/>
        </w:rPr>
        <w:t>和</w:t>
      </w:r>
      <w:r>
        <w:rPr>
          <w:color w:val="000000"/>
        </w:rPr>
        <w:t>△CEF</w:t>
      </w:r>
      <w:r>
        <w:rPr>
          <w:color w:val="000000"/>
        </w:rPr>
        <w:t>全等即可</w:t>
      </w:r>
      <w:r>
        <w:rPr>
          <w:color w:val="000000"/>
        </w:rPr>
        <w:t>.</w:t>
      </w:r>
      <w: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）由</w:t>
      </w:r>
      <w:r>
        <w:rPr>
          <w:color w:val="000000"/>
          <w:lang w:eastAsia="zh-CN"/>
        </w:rPr>
        <w:t>∠A=100°</w:t>
      </w:r>
      <w:r>
        <w:rPr>
          <w:color w:val="000000"/>
          <w:lang w:eastAsia="zh-CN"/>
        </w:rPr>
        <w:t>，结合</w:t>
      </w:r>
      <w:r>
        <w:rPr>
          <w:color w:val="000000"/>
          <w:lang w:eastAsia="zh-CN"/>
        </w:rPr>
        <w:t>∠B=∠C</w:t>
      </w:r>
      <w:r>
        <w:rPr>
          <w:color w:val="000000"/>
          <w:lang w:eastAsia="zh-CN"/>
        </w:rPr>
        <w:t>，利用三角形内角和定理求得</w:t>
      </w:r>
      <w:r>
        <w:rPr>
          <w:color w:val="000000"/>
          <w:lang w:eastAsia="zh-CN"/>
        </w:rPr>
        <w:t>∠B</w:t>
      </w:r>
      <w:r>
        <w:rPr>
          <w:color w:val="000000"/>
          <w:lang w:eastAsia="zh-CN"/>
        </w:rPr>
        <w:t>的度数，由全等三角形的性质求得</w:t>
      </w:r>
      <w:r>
        <w:rPr>
          <w:color w:val="000000"/>
          <w:lang w:eastAsia="zh-CN"/>
        </w:rPr>
        <w:t>∠CFE</w:t>
      </w:r>
      <w:r>
        <w:rPr>
          <w:color w:val="000000"/>
          <w:lang w:eastAsia="zh-CN"/>
        </w:rPr>
        <w:t>和</w:t>
      </w:r>
      <w:r>
        <w:rPr>
          <w:color w:val="000000"/>
          <w:lang w:eastAsia="zh-CN"/>
        </w:rPr>
        <w:t>∠BFD</w:t>
      </w:r>
      <w:r>
        <w:rPr>
          <w:color w:val="000000"/>
          <w:lang w:eastAsia="zh-CN"/>
        </w:rPr>
        <w:t>的度数，再用平角的定义即可求出</w:t>
      </w:r>
      <w:r>
        <w:rPr>
          <w:color w:val="000000"/>
          <w:lang w:eastAsia="zh-CN"/>
        </w:rPr>
        <w:t>∠DFE</w:t>
      </w:r>
      <w:r>
        <w:rPr>
          <w:color w:val="000000"/>
          <w:lang w:eastAsia="zh-CN"/>
        </w:rPr>
        <w:t>的度数</w:t>
      </w:r>
      <w:r>
        <w:rPr>
          <w:color w:val="000000"/>
          <w:lang w:eastAsia="zh-CN"/>
        </w:rPr>
        <w:t>.</w:t>
      </w:r>
    </w:p>
    <w:p w:rsidR="003F28D9">
      <w:pPr>
        <w:spacing w:after="0"/>
      </w:pPr>
      <w:r>
        <w:rPr>
          <w:color w:val="000000"/>
        </w:rPr>
        <w:t>19.</w:t>
      </w:r>
      <w:r>
        <w:rPr>
          <w:color w:val="0000FF"/>
        </w:rPr>
        <w:t>【答案】</w:t>
      </w:r>
      <w:r>
        <w:rPr>
          <w:color w:val="000000"/>
        </w:rPr>
        <w:t xml:space="preserve"> 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color w:val="000000"/>
        </w:rPr>
        <w:t>5%</w:t>
      </w:r>
      <w:r>
        <w:br/>
      </w:r>
      <w:r>
        <w:rPr>
          <w:color w:val="000000"/>
        </w:rPr>
        <w:t>；</w:t>
      </w:r>
      <w:r>
        <w:rPr>
          <w:color w:val="000000"/>
        </w:rPr>
        <w:t>18</w:t>
      </w:r>
      <w:r>
        <w:br/>
      </w: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）解：不正确，正确的算法是：</w:t>
      </w:r>
      <w:r>
        <w:br/>
      </w:r>
      <w:r>
        <w:rPr>
          <w:rFonts w:ascii="Arial"/>
          <w:color w:val="333333"/>
          <w:highlight w:val="white"/>
        </w:rPr>
        <w:t>94</w:t>
      </w:r>
      <w:r>
        <w:rPr>
          <w:rFonts w:ascii="Arial"/>
          <w:color w:val="333333"/>
          <w:highlight w:val="white"/>
        </w:rPr>
        <w:t>×</w:t>
      </w:r>
      <w:r>
        <w:rPr>
          <w:rFonts w:ascii="Arial"/>
          <w:color w:val="333333"/>
          <w:highlight w:val="white"/>
        </w:rPr>
        <w:t>20%+84</w:t>
      </w:r>
      <w:r>
        <w:rPr>
          <w:rFonts w:ascii="Arial"/>
          <w:color w:val="333333"/>
          <w:highlight w:val="white"/>
        </w:rPr>
        <w:t>×</w:t>
      </w:r>
      <w:r>
        <w:rPr>
          <w:rFonts w:ascii="Arial"/>
          <w:color w:val="333333"/>
          <w:highlight w:val="white"/>
        </w:rPr>
        <w:t>25%+72</w:t>
      </w:r>
      <w:r>
        <w:rPr>
          <w:rFonts w:ascii="Arial"/>
          <w:color w:val="333333"/>
          <w:highlight w:val="white"/>
        </w:rPr>
        <w:t>×</w:t>
      </w:r>
      <w:r>
        <w:rPr>
          <w:rFonts w:ascii="Arial"/>
          <w:color w:val="333333"/>
          <w:highlight w:val="white"/>
        </w:rPr>
        <w:t>50%+50</w:t>
      </w:r>
      <w:r>
        <w:rPr>
          <w:rFonts w:ascii="Arial"/>
          <w:color w:val="333333"/>
          <w:highlight w:val="white"/>
        </w:rPr>
        <w:t>×</w:t>
      </w:r>
      <w:r>
        <w:rPr>
          <w:rFonts w:ascii="Arial"/>
          <w:color w:val="333333"/>
          <w:highlight w:val="white"/>
        </w:rPr>
        <w:t>5%=78.3</w:t>
      </w:r>
      <w:r>
        <w:rPr>
          <w:rFonts w:ascii="Arial"/>
          <w:color w:val="333333"/>
          <w:highlight w:val="white"/>
        </w:rPr>
        <w:t>．</w:t>
      </w:r>
      <w:r>
        <w:rPr>
          <w:color w:val="000000"/>
        </w:rPr>
        <w:t> </w:t>
      </w:r>
      <w:r>
        <w:br/>
      </w:r>
      <w:r>
        <w:br/>
      </w:r>
    </w:p>
    <w:p w:rsidR="003F28D9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扇形统计图，条形统计图，加权平均数及其计算</w:t>
      </w:r>
      <w:r>
        <w:rPr>
          <w:color w:val="000000"/>
          <w:lang w:eastAsia="zh-CN"/>
        </w:rPr>
        <w:t xml:space="preserve">    </w:t>
      </w:r>
    </w:p>
    <w:p w:rsidR="003F28D9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）不及格人数所占百分比</w:t>
      </w:r>
      <w:r>
        <w:rPr>
          <w:color w:val="000000"/>
          <w:lang w:eastAsia="zh-CN"/>
        </w:rPr>
        <w:t>=1-20%-25%-50%=5%</w:t>
      </w:r>
      <w:r>
        <w:rPr>
          <w:color w:val="000000"/>
          <w:lang w:eastAsia="zh-CN"/>
        </w:rPr>
        <w:t>；</w:t>
      </w:r>
      <w:r>
        <w:rPr>
          <w:lang w:eastAsia="zh-CN"/>
        </w:rPr>
        <w:br/>
      </w:r>
      <w:r>
        <w:rPr>
          <w:rFonts w:ascii="Arial"/>
          <w:color w:val="333333"/>
          <w:highlight w:val="white"/>
          <w:lang w:eastAsia="zh-CN"/>
        </w:rPr>
        <w:t>圆心角度数</w:t>
      </w:r>
      <w:r>
        <w:rPr>
          <w:rFonts w:ascii="Arial"/>
          <w:color w:val="333333"/>
          <w:highlight w:val="white"/>
          <w:lang w:eastAsia="zh-CN"/>
        </w:rPr>
        <w:t>=360</w:t>
      </w:r>
      <w:r>
        <w:rPr>
          <w:rFonts w:ascii="Arial"/>
          <w:color w:val="333333"/>
          <w:highlight w:val="white"/>
          <w:lang w:eastAsia="zh-CN"/>
        </w:rPr>
        <w:t>°×</w:t>
      </w:r>
      <w:r>
        <w:rPr>
          <w:rFonts w:ascii="Arial"/>
          <w:color w:val="333333"/>
          <w:highlight w:val="white"/>
          <w:lang w:eastAsia="zh-CN"/>
        </w:rPr>
        <w:t>5%=18</w:t>
      </w:r>
      <w:r>
        <w:rPr>
          <w:rFonts w:ascii="Arial"/>
          <w:color w:val="333333"/>
          <w:highlight w:val="white"/>
          <w:lang w:eastAsia="zh-CN"/>
        </w:rPr>
        <w:t>°</w:t>
      </w:r>
      <w:r>
        <w:rPr>
          <w:rFonts w:ascii="Arial"/>
          <w:color w:val="333333"/>
          <w:highlight w:val="white"/>
          <w:lang w:eastAsia="zh-CN"/>
        </w:rPr>
        <w:t>.</w:t>
      </w:r>
      <w:r>
        <w:rPr>
          <w:lang w:eastAsia="zh-CN"/>
        </w:rPr>
        <w:br/>
      </w:r>
      <w:r>
        <w:rPr>
          <w:color w:val="000000"/>
          <w:lang w:eastAsia="zh-CN"/>
        </w:rPr>
        <w:t>【分析】（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）不及格人数所占百分比</w:t>
      </w:r>
      <w:r>
        <w:rPr>
          <w:color w:val="000000"/>
          <w:lang w:eastAsia="zh-CN"/>
        </w:rPr>
        <w:t>=1-</w:t>
      </w:r>
      <w:r>
        <w:rPr>
          <w:color w:val="000000"/>
          <w:lang w:eastAsia="zh-CN"/>
        </w:rPr>
        <w:t>（优秀人数所占百分比</w:t>
      </w:r>
      <w:r>
        <w:rPr>
          <w:color w:val="000000"/>
          <w:lang w:eastAsia="zh-CN"/>
        </w:rPr>
        <w:t>+</w:t>
      </w:r>
      <w:r>
        <w:rPr>
          <w:color w:val="000000"/>
          <w:lang w:eastAsia="zh-CN"/>
        </w:rPr>
        <w:t>良好人数所占百分比</w:t>
      </w:r>
      <w:r>
        <w:rPr>
          <w:color w:val="000000"/>
          <w:lang w:eastAsia="zh-CN"/>
        </w:rPr>
        <w:t>+</w:t>
      </w:r>
      <w:r>
        <w:rPr>
          <w:color w:val="000000"/>
          <w:lang w:eastAsia="zh-CN"/>
        </w:rPr>
        <w:t>及格人数所占百分比），</w:t>
      </w:r>
      <w:r>
        <w:rPr>
          <w:rFonts w:ascii="Arial"/>
          <w:color w:val="333333"/>
          <w:highlight w:val="white"/>
          <w:lang w:eastAsia="zh-CN"/>
        </w:rPr>
        <w:t>圆心角度数</w:t>
      </w:r>
      <w:r>
        <w:rPr>
          <w:rFonts w:ascii="Arial"/>
          <w:color w:val="333333"/>
          <w:highlight w:val="white"/>
          <w:lang w:eastAsia="zh-CN"/>
        </w:rPr>
        <w:t>=360</w:t>
      </w:r>
      <w:r>
        <w:rPr>
          <w:rFonts w:ascii="Arial"/>
          <w:color w:val="333333"/>
          <w:highlight w:val="white"/>
          <w:lang w:eastAsia="zh-CN"/>
        </w:rPr>
        <w:t>°×</w:t>
      </w:r>
      <w:r>
        <w:rPr>
          <w:color w:val="000000"/>
          <w:lang w:eastAsia="zh-CN"/>
        </w:rPr>
        <w:t>不及格人数所占百分比；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）因为每个等级的人数所占百分比</w:t>
      </w:r>
      <w:r>
        <w:rPr>
          <w:color w:val="000000"/>
          <w:lang w:eastAsia="zh-CN"/>
        </w:rPr>
        <w:t>不同，应该用加权平均数法计算平均分</w:t>
      </w:r>
      <w:r>
        <w:rPr>
          <w:color w:val="000000"/>
          <w:lang w:eastAsia="zh-CN"/>
        </w:rPr>
        <w:t>.</w:t>
      </w:r>
    </w:p>
    <w:p w:rsidR="003F28D9"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）解：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如图，五边形</w:t>
      </w:r>
      <w:r>
        <w:rPr>
          <w:color w:val="000000"/>
          <w:lang w:eastAsia="zh-CN"/>
        </w:rPr>
        <w:t>ABCDE</w:t>
      </w:r>
      <w:r>
        <w:rPr>
          <w:color w:val="000000"/>
          <w:lang w:eastAsia="zh-CN"/>
        </w:rPr>
        <w:t>即为所求，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  </w:t>
      </w:r>
    </w:p>
    <w:p w:rsidR="003F28D9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5767680" cy="1260488"/>
            <wp:effectExtent l="19050" t="0" r="4470" b="0"/>
            <wp:docPr id="38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097400" name=""/>
                    <pic:cNvPicPr/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767680" cy="1260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28D9">
      <w:pPr>
        <w:spacing w:after="0"/>
        <w:rPr>
          <w:lang w:eastAsia="zh-CN"/>
        </w:rPr>
      </w:pP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）解：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如图，六边形</w:t>
      </w:r>
      <w:r>
        <w:rPr>
          <w:color w:val="000000"/>
          <w:lang w:eastAsia="zh-CN"/>
        </w:rPr>
        <w:t>ABCDEF</w:t>
      </w:r>
      <w:r>
        <w:rPr>
          <w:color w:val="000000"/>
          <w:lang w:eastAsia="zh-CN"/>
        </w:rPr>
        <w:t>即为所求，</w:t>
      </w:r>
      <w:r>
        <w:rPr>
          <w:lang w:eastAsia="zh-CN"/>
        </w:rPr>
        <w:br/>
      </w:r>
      <w:r>
        <w:rPr>
          <w:color w:val="000000"/>
          <w:lang w:eastAsia="zh-CN"/>
        </w:rPr>
        <w:t> </w:t>
      </w:r>
    </w:p>
    <w:p w:rsidR="003F28D9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5767680" cy="1174547"/>
            <wp:effectExtent l="19050" t="0" r="4470" b="0"/>
            <wp:docPr id="39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2758476" name=""/>
                    <pic:cNvPicPr/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767680" cy="1174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28D9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作图﹣轴对称，作图﹣旋转</w:t>
      </w:r>
      <w:r>
        <w:rPr>
          <w:color w:val="000000"/>
          <w:lang w:eastAsia="zh-CN"/>
        </w:rPr>
        <w:t xml:space="preserve">    </w:t>
      </w:r>
    </w:p>
    <w:p w:rsidR="003F28D9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【分析】（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）根据轴对称图形的性质画出五边形</w:t>
      </w:r>
      <w:r>
        <w:rPr>
          <w:color w:val="000000"/>
          <w:lang w:eastAsia="zh-CN"/>
        </w:rPr>
        <w:t>ABCDE</w:t>
      </w:r>
      <w:r>
        <w:rPr>
          <w:color w:val="000000"/>
          <w:lang w:eastAsia="zh-CN"/>
        </w:rPr>
        <w:t>即可；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）根据中心对称图形的性质画出六边形</w:t>
      </w:r>
      <w:r>
        <w:rPr>
          <w:color w:val="000000"/>
          <w:lang w:eastAsia="zh-CN"/>
        </w:rPr>
        <w:t>ABCDEF</w:t>
      </w:r>
      <w:r>
        <w:rPr>
          <w:color w:val="000000"/>
          <w:lang w:eastAsia="zh-CN"/>
        </w:rPr>
        <w:t>即可</w:t>
      </w:r>
      <w:r>
        <w:rPr>
          <w:color w:val="000000"/>
          <w:lang w:eastAsia="zh-CN"/>
        </w:rPr>
        <w:t>.</w:t>
      </w:r>
    </w:p>
    <w:p w:rsidR="003F28D9">
      <w:pPr>
        <w:spacing w:after="0"/>
      </w:pPr>
      <w:r>
        <w:rPr>
          <w:color w:val="000000"/>
          <w:lang w:eastAsia="zh-CN"/>
        </w:rPr>
        <w:t>21.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）解：由题意得，</w:t>
      </w:r>
      <w:r>
        <w:rPr>
          <w:color w:val="000000"/>
          <w:lang w:eastAsia="zh-CN"/>
        </w:rPr>
        <w:t>y=-(x-3)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+4=-x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+6x-5.</w:t>
      </w:r>
      <w:r>
        <w:rPr>
          <w:lang w:eastAsia="zh-CN"/>
        </w:rPr>
        <w:br/>
      </w:r>
      <w:r>
        <w:rPr>
          <w:lang w:eastAsia="zh-CN"/>
        </w:rP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）解：设</w:t>
      </w:r>
      <w:r>
        <w:rPr>
          <w:color w:val="000000"/>
        </w:rPr>
        <w:t>y=-x</w:t>
      </w:r>
      <w:r>
        <w:rPr>
          <w:color w:val="000000"/>
          <w:vertAlign w:val="superscript"/>
        </w:rPr>
        <w:t>2</w:t>
      </w:r>
      <w:r>
        <w:rPr>
          <w:color w:val="000000"/>
        </w:rPr>
        <w:t>+6x-5=(x-1)(-x+5)=0, </w:t>
      </w:r>
      <w:r>
        <w:br/>
      </w:r>
      <w:r>
        <w:rPr>
          <w:color w:val="000000"/>
        </w:rPr>
        <w:t>解得</w:t>
      </w:r>
      <w:r>
        <w:rPr>
          <w:color w:val="000000"/>
        </w:rPr>
        <w:t>x=1</w:t>
      </w:r>
      <w:r>
        <w:rPr>
          <w:color w:val="000000"/>
        </w:rPr>
        <w:t>或</w:t>
      </w:r>
      <w:r>
        <w:rPr>
          <w:color w:val="000000"/>
        </w:rPr>
        <w:t>5</w:t>
      </w:r>
      <w:r>
        <w:rPr>
          <w:color w:val="000000"/>
        </w:rPr>
        <w:t>，</w:t>
      </w:r>
      <w:r>
        <w:br/>
      </w:r>
      <w:r>
        <w:rPr>
          <w:color w:val="000000"/>
        </w:rPr>
        <w:t>∴A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,0</w:t>
      </w:r>
      <w:r>
        <w:rPr>
          <w:color w:val="000000"/>
        </w:rPr>
        <w:t>），</w:t>
      </w:r>
      <w:r>
        <w:rPr>
          <w:color w:val="000000"/>
        </w:rPr>
        <w:t>B</w:t>
      </w:r>
      <w:r>
        <w:rPr>
          <w:color w:val="000000"/>
        </w:rPr>
        <w:t>（</w:t>
      </w:r>
      <w:r>
        <w:rPr>
          <w:color w:val="000000"/>
        </w:rPr>
        <w:t>5,0</w:t>
      </w:r>
      <w:r>
        <w:rPr>
          <w:color w:val="000000"/>
        </w:rPr>
        <w:t>），</w:t>
      </w:r>
      <w:r>
        <w:br/>
      </w:r>
      <w:r>
        <w:rPr>
          <w:color w:val="000000"/>
        </w:rPr>
        <w:t>如图，过点</w:t>
      </w:r>
      <w:r>
        <w:rPr>
          <w:color w:val="000000"/>
        </w:rPr>
        <w:t>P</w:t>
      </w:r>
      <w:r>
        <w:rPr>
          <w:color w:val="000000"/>
        </w:rPr>
        <w:t>作</w:t>
      </w:r>
      <w:r>
        <w:rPr>
          <w:color w:val="000000"/>
        </w:rPr>
        <w:t>PE∥y</w:t>
      </w:r>
      <w:r>
        <w:rPr>
          <w:color w:val="000000"/>
        </w:rPr>
        <w:t>轴交</w:t>
      </w:r>
      <w:r>
        <w:rPr>
          <w:color w:val="000000"/>
        </w:rPr>
        <w:t>x</w:t>
      </w:r>
      <w:r>
        <w:rPr>
          <w:color w:val="000000"/>
        </w:rPr>
        <w:t>轴于点</w:t>
      </w:r>
      <w:r>
        <w:rPr>
          <w:color w:val="000000"/>
        </w:rPr>
        <w:t>E</w:t>
      </w:r>
      <w:r>
        <w:rPr>
          <w:color w:val="000000"/>
        </w:rPr>
        <w:t>，过</w:t>
      </w:r>
      <w:r>
        <w:rPr>
          <w:color w:val="000000"/>
        </w:rPr>
        <w:t>P</w:t>
      </w:r>
      <w:r>
        <w:rPr>
          <w:color w:val="000000"/>
        </w:rPr>
        <w:t>作</w:t>
      </w:r>
      <w:r>
        <w:rPr>
          <w:color w:val="000000"/>
        </w:rPr>
        <w:t>PF</w:t>
      </w:r>
      <w:r>
        <w:rPr>
          <w:color w:val="000000"/>
        </w:rPr>
        <w:t>平行</w:t>
      </w:r>
      <w:r>
        <w:rPr>
          <w:color w:val="000000"/>
        </w:rPr>
        <w:t>x</w:t>
      </w:r>
      <w:r>
        <w:rPr>
          <w:color w:val="000000"/>
        </w:rPr>
        <w:t>轴交对称轴于</w:t>
      </w:r>
      <w:r>
        <w:rPr>
          <w:color w:val="000000"/>
        </w:rPr>
        <w:t>F</w:t>
      </w:r>
      <w:r>
        <w:rPr>
          <w:color w:val="000000"/>
        </w:rPr>
        <w:t>，</w:t>
      </w:r>
      <w:r>
        <w:br/>
      </w:r>
      <w:r>
        <w:rPr>
          <w:noProof/>
          <w:lang w:eastAsia="zh-CN"/>
        </w:rPr>
        <w:drawing>
          <wp:inline distT="0" distB="0" distL="0" distR="0">
            <wp:extent cx="1346429" cy="1289139"/>
            <wp:effectExtent l="19050" t="0" r="6121" b="0"/>
            <wp:docPr id="40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8049968" name=""/>
                    <pic:cNvPicPr/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346429" cy="1289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/>
        </w:rPr>
        <w:t>设</w:t>
      </w:r>
      <w:r>
        <w:rPr>
          <w:color w:val="000000"/>
        </w:rPr>
        <w:t>P</w:t>
      </w:r>
      <w:r>
        <w:rPr>
          <w:color w:val="000000"/>
        </w:rPr>
        <w:t>（</w:t>
      </w:r>
      <w:r>
        <w:rPr>
          <w:color w:val="000000"/>
        </w:rPr>
        <w:t>p,-p</w:t>
      </w:r>
      <w:r>
        <w:rPr>
          <w:color w:val="000000"/>
          <w:vertAlign w:val="superscript"/>
        </w:rPr>
        <w:t>2</w:t>
      </w:r>
      <w:r>
        <w:rPr>
          <w:color w:val="000000"/>
        </w:rPr>
        <w:t>+6p-5</w:t>
      </w:r>
      <w:r>
        <w:rPr>
          <w:color w:val="000000"/>
        </w:rPr>
        <w:t>）</w:t>
      </w:r>
      <w:r>
        <w:rPr>
          <w:color w:val="000000"/>
        </w:rPr>
        <w:t>(1≤p≤3)</w:t>
      </w:r>
      <w:r>
        <w:rPr>
          <w:color w:val="000000"/>
        </w:rPr>
        <w:t>，</w:t>
      </w:r>
      <w:r>
        <w:br/>
      </w:r>
      <w:r>
        <w:rPr>
          <w:color w:val="000000"/>
        </w:rPr>
        <w:t>∵∠PCF+∠PFC=∠PDE+∠DPE=90°</w:t>
      </w:r>
      <w:r>
        <w:rPr>
          <w:color w:val="000000"/>
        </w:rPr>
        <w:t>，</w:t>
      </w:r>
      <w:r>
        <w:br/>
      </w:r>
      <w:r>
        <w:rPr>
          <w:color w:val="000000"/>
        </w:rPr>
        <w:t>∵∠PFC=∠MFD</w:t>
      </w:r>
      <w:r>
        <w:rPr>
          <w:color w:val="000000"/>
        </w:rPr>
        <w:t>，</w:t>
      </w:r>
      <w:r>
        <w:br/>
      </w:r>
      <w:r>
        <w:rPr>
          <w:color w:val="000000"/>
        </w:rPr>
        <w:t>∴∠PFC=∠PDE</w:t>
      </w:r>
      <w:r>
        <w:rPr>
          <w:color w:val="000000"/>
        </w:rPr>
        <w:t>，</w:t>
      </w:r>
      <w:r>
        <w:br/>
      </w:r>
      <w:r>
        <w:rPr>
          <w:color w:val="000000"/>
        </w:rPr>
        <w:t>∴Rt△PCF∽Rt△PED</w:t>
      </w:r>
      <w:r>
        <w:rPr>
          <w:color w:val="000000"/>
        </w:rPr>
        <w:t>，</w:t>
      </w:r>
      <w:r>
        <w:br/>
      </w:r>
      <w:r>
        <w:rPr>
          <w:color w:val="000000"/>
        </w:rPr>
        <w:t>∴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PC</m:t>
            </m:r>
          </m:num>
          <m:den>
            <m:r>
              <w:rPr>
                <w:rFonts w:ascii="Cambria Math" w:hint="eastAsia"/>
                <w:lang w:eastAsia="zh-CN"/>
              </w:rPr>
              <m:t>PD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PF</m:t>
            </m:r>
          </m:num>
          <m:den>
            <m:r>
              <w:rPr>
                <w:rFonts w:ascii="Cambria Math" w:hint="eastAsia"/>
                <w:lang w:eastAsia="zh-CN"/>
              </w:rPr>
              <m:t>PE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</m:oMath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∴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3</m:t>
            </m:r>
            <m:r>
              <w:rPr>
                <w:rFonts w:ascii="Cambria Math" w:hint="eastAsia"/>
                <w:lang w:eastAsia="zh-CN"/>
              </w:rPr>
              <m:t>-</m:t>
            </m:r>
            <m:r>
              <w:rPr>
                <w:rFonts w:ascii="Cambria Math" w:hint="eastAsia"/>
                <w:lang w:eastAsia="zh-CN"/>
              </w:rPr>
              <m:t>p</m:t>
            </m:r>
          </m:num>
          <m:den>
            <m:r>
              <w:rPr>
                <w:rFonts w:ascii="Cambria Math" w:hint="eastAsia"/>
                <w:lang w:eastAsia="zh-CN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p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2</m:t>
                </m:r>
              </m:sup>
            </m:sSup>
            <m:r>
              <w:rPr>
                <w:rFonts w:ascii="Cambria Math" w:hint="eastAsia"/>
                <w:lang w:eastAsia="zh-CN"/>
              </w:rPr>
              <m:t>+6p</m:t>
            </m:r>
            <m:r>
              <w:rPr>
                <w:rFonts w:ascii="Cambria Math" w:hint="eastAsia"/>
                <w:lang w:eastAsia="zh-CN"/>
              </w:rPr>
              <m:t>-</m:t>
            </m:r>
            <m:r>
              <w:rPr>
                <w:rFonts w:ascii="Cambria Math" w:hint="eastAsia"/>
                <w:lang w:eastAsia="zh-CN"/>
              </w:rPr>
              <m:t>5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</m:oMath>
      <w:r>
        <w:rPr>
          <w:color w:val="000000"/>
        </w:rPr>
        <w:t> ,</w:t>
      </w:r>
      <w:r>
        <w:br/>
      </w:r>
      <w:r>
        <w:rPr>
          <w:color w:val="000000"/>
        </w:rPr>
        <w:t>整理得</w:t>
      </w:r>
      <w:r>
        <w:rPr>
          <w:color w:val="000000"/>
        </w:rPr>
        <w:t>p</w:t>
      </w:r>
      <w:r>
        <w:rPr>
          <w:color w:val="000000"/>
          <w:vertAlign w:val="superscript"/>
        </w:rPr>
        <w:t>2</w:t>
      </w:r>
      <w:r>
        <w:rPr>
          <w:color w:val="000000"/>
        </w:rPr>
        <w:t>-9p+14=0,</w:t>
      </w:r>
      <w:r>
        <w:br/>
      </w:r>
      <w:r>
        <w:rPr>
          <w:color w:val="000000"/>
        </w:rPr>
        <w:t>(p-2)(p-7)=0,</w:t>
      </w:r>
      <w:r>
        <w:br/>
      </w:r>
      <w:r>
        <w:rPr>
          <w:color w:val="000000"/>
        </w:rPr>
        <w:t xml:space="preserve">∴p=2, </w:t>
      </w:r>
      <w:r>
        <w:rPr>
          <w:color w:val="000000"/>
        </w:rPr>
        <w:t>或</w:t>
      </w:r>
      <w:r>
        <w:rPr>
          <w:color w:val="000000"/>
        </w:rPr>
        <w:t>P=7</w:t>
      </w:r>
      <w:r>
        <w:rPr>
          <w:color w:val="000000"/>
        </w:rPr>
        <w:t>（舍去）</w:t>
      </w:r>
      <w:r>
        <w:rPr>
          <w:color w:val="000000"/>
        </w:rPr>
        <w:t>,</w:t>
      </w:r>
      <w:r>
        <w:br/>
      </w:r>
      <w:r>
        <w:rPr>
          <w:color w:val="000000"/>
        </w:rPr>
        <w:t>∴P</w:t>
      </w:r>
      <w:r>
        <w:rPr>
          <w:color w:val="000000"/>
        </w:rPr>
        <w:t>（</w:t>
      </w:r>
      <w:r>
        <w:rPr>
          <w:color w:val="000000"/>
        </w:rPr>
        <w:t>2,3</w:t>
      </w:r>
      <w:r>
        <w:rPr>
          <w:color w:val="000000"/>
        </w:rPr>
        <w:t>），</w:t>
      </w:r>
      <w:r>
        <w:br/>
      </w:r>
      <w:r>
        <w:rPr>
          <w:color w:val="000000"/>
        </w:rPr>
        <w:t>CF=y</w:t>
      </w:r>
      <w:r>
        <w:rPr>
          <w:color w:val="000000"/>
          <w:vertAlign w:val="subscript"/>
        </w:rPr>
        <w:t>C</w:t>
      </w:r>
      <w:r>
        <w:rPr>
          <w:color w:val="000000"/>
        </w:rPr>
        <w:t>-y</w:t>
      </w:r>
      <w:r>
        <w:rPr>
          <w:color w:val="000000"/>
          <w:vertAlign w:val="subscript"/>
        </w:rPr>
        <w:t>F</w:t>
      </w:r>
      <w:r>
        <w:rPr>
          <w:color w:val="000000"/>
        </w:rPr>
        <w:t>=4-3=1,</w:t>
      </w:r>
      <w:r>
        <w:br/>
      </w:r>
      <w:r>
        <w:rPr>
          <w:color w:val="000000"/>
        </w:rPr>
        <w:t>∴ED=3CF=3,</w:t>
      </w:r>
      <w:r>
        <w:br/>
      </w:r>
      <w:r>
        <w:rPr>
          <w:color w:val="000000"/>
        </w:rPr>
        <w:t>∴OD=OE+ED=2+3=5.</w:t>
      </w:r>
      <w:r>
        <w:br/>
      </w:r>
    </w:p>
    <w:p w:rsidR="003F28D9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二次函数的实际应用</w:t>
      </w:r>
      <w:r>
        <w:rPr>
          <w:color w:val="000000"/>
          <w:lang w:eastAsia="zh-CN"/>
        </w:rPr>
        <w:t>-</w:t>
      </w:r>
      <w:r>
        <w:rPr>
          <w:color w:val="000000"/>
          <w:lang w:eastAsia="zh-CN"/>
        </w:rPr>
        <w:t>几何问题</w:t>
      </w:r>
      <w:r>
        <w:rPr>
          <w:color w:val="000000"/>
          <w:lang w:eastAsia="zh-CN"/>
        </w:rPr>
        <w:t xml:space="preserve">    </w:t>
      </w:r>
    </w:p>
    <w:p w:rsidR="003F28D9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【分析】（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）已知顶点坐标，现知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值，直接用顶点法即可求出抛物线的解析式；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）先求出抛物线与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轴的交点坐标，设</w:t>
      </w:r>
      <w:r>
        <w:rPr>
          <w:color w:val="000000"/>
          <w:lang w:eastAsia="zh-CN"/>
        </w:rPr>
        <w:t>P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p,-p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+6p-5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(1≤p≤3)</w:t>
      </w:r>
      <w:r>
        <w:rPr>
          <w:color w:val="000000"/>
          <w:lang w:eastAsia="zh-CN"/>
        </w:rPr>
        <w:t>，先证明</w:t>
      </w:r>
      <w:r>
        <w:rPr>
          <w:color w:val="000000"/>
          <w:lang w:eastAsia="zh-CN"/>
        </w:rPr>
        <w:t>△Rt△PCF∽Rt△PED</w:t>
      </w:r>
      <w:r>
        <w:rPr>
          <w:color w:val="000000"/>
          <w:lang w:eastAsia="zh-CN"/>
        </w:rPr>
        <w:t>，根据相似三角形的性质列比例式，求出</w:t>
      </w:r>
      <w:r>
        <w:rPr>
          <w:color w:val="000000"/>
          <w:lang w:eastAsia="zh-CN"/>
        </w:rPr>
        <w:t>p</w:t>
      </w:r>
      <w:r>
        <w:rPr>
          <w:color w:val="000000"/>
          <w:lang w:eastAsia="zh-CN"/>
        </w:rPr>
        <w:t>值，然后根据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F</w:t>
      </w:r>
      <w:r>
        <w:rPr>
          <w:color w:val="000000"/>
          <w:lang w:eastAsia="zh-CN"/>
        </w:rPr>
        <w:t>两点的纵坐标，求得</w:t>
      </w:r>
      <w:r>
        <w:rPr>
          <w:color w:val="000000"/>
          <w:lang w:eastAsia="zh-CN"/>
        </w:rPr>
        <w:t>CF</w:t>
      </w:r>
      <w:r>
        <w:rPr>
          <w:color w:val="000000"/>
          <w:lang w:eastAsia="zh-CN"/>
        </w:rPr>
        <w:t>的长，则由相似的性质即可得出</w:t>
      </w:r>
      <w:r>
        <w:rPr>
          <w:color w:val="000000"/>
          <w:lang w:eastAsia="zh-CN"/>
        </w:rPr>
        <w:t>ED</w:t>
      </w:r>
      <w:r>
        <w:rPr>
          <w:color w:val="000000"/>
          <w:lang w:eastAsia="zh-CN"/>
        </w:rPr>
        <w:t>的长，则</w:t>
      </w:r>
      <w:r>
        <w:rPr>
          <w:color w:val="000000"/>
          <w:lang w:eastAsia="zh-CN"/>
        </w:rPr>
        <w:t>OD</w:t>
      </w:r>
      <w:r>
        <w:rPr>
          <w:color w:val="000000"/>
          <w:lang w:eastAsia="zh-CN"/>
        </w:rPr>
        <w:t>的长可知</w:t>
      </w:r>
      <w:r>
        <w:rPr>
          <w:color w:val="000000"/>
          <w:lang w:eastAsia="zh-CN"/>
        </w:rPr>
        <w:t>.</w:t>
      </w:r>
    </w:p>
    <w:p w:rsidR="003F28D9">
      <w:pPr>
        <w:spacing w:after="0"/>
      </w:pPr>
      <w:r>
        <w:rPr>
          <w:color w:val="000000"/>
        </w:rPr>
        <w:t>22.</w:t>
      </w:r>
      <w:r>
        <w:rPr>
          <w:color w:val="0000FF"/>
        </w:rPr>
        <w:t>【答案】</w:t>
      </w:r>
      <w:r>
        <w:rPr>
          <w:color w:val="000000"/>
        </w:rPr>
        <w:t xml:space="preserve"> 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）证明：连结</w:t>
      </w:r>
      <w:r>
        <w:rPr>
          <w:color w:val="000000"/>
        </w:rPr>
        <w:t>AD</w:t>
      </w:r>
      <w:r>
        <w:rPr>
          <w:color w:val="000000"/>
        </w:rPr>
        <w:t>，</w:t>
      </w:r>
      <w:r>
        <w:br/>
      </w:r>
      <w:r>
        <w:rPr>
          <w:noProof/>
          <w:lang w:eastAsia="zh-CN"/>
        </w:rPr>
        <w:drawing>
          <wp:inline distT="0" distB="0" distL="0" distR="0">
            <wp:extent cx="1088606" cy="1212736"/>
            <wp:effectExtent l="19050" t="0" r="0" b="0"/>
            <wp:docPr id="41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0246324" name=""/>
                    <pic:cNvPicPr/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088606" cy="1212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/>
        </w:rPr>
        <w:t>∵BD</w:t>
      </w:r>
      <w:r>
        <w:rPr>
          <w:color w:val="000000"/>
        </w:rPr>
        <w:t>是</w:t>
      </w:r>
      <w:r>
        <w:rPr>
          <w:color w:val="000000"/>
        </w:rPr>
        <w:t>⊙O</w:t>
      </w:r>
      <w:r>
        <w:rPr>
          <w:color w:val="000000"/>
        </w:rPr>
        <w:t>的直径，</w:t>
      </w:r>
      <w:r>
        <w:br/>
      </w:r>
      <w:r>
        <w:rPr>
          <w:color w:val="000000"/>
        </w:rPr>
        <w:t>∴∠BAD</w:t>
      </w:r>
      <w:r>
        <w:rPr>
          <w:color w:val="000000"/>
        </w:rPr>
        <w:t>=90°</w:t>
      </w:r>
      <w:r>
        <w:rPr>
          <w:color w:val="000000"/>
        </w:rPr>
        <w:t>，</w:t>
      </w:r>
      <w:r>
        <w:br/>
      </w:r>
      <w:r>
        <w:rPr>
          <w:color w:val="000000"/>
        </w:rPr>
        <w:t>∵CF⊥BD</w:t>
      </w:r>
      <w:r>
        <w:rPr>
          <w:color w:val="000000"/>
        </w:rPr>
        <w:t>，</w:t>
      </w:r>
      <w:r>
        <w:br/>
      </w:r>
      <w:r>
        <w:rPr>
          <w:color w:val="000000"/>
        </w:rPr>
        <w:t>∴∠BEF =90°</w:t>
      </w:r>
      <w:r>
        <w:rPr>
          <w:color w:val="000000"/>
        </w:rPr>
        <w:t>，</w:t>
      </w:r>
      <w:r>
        <w:br/>
      </w:r>
      <w:r>
        <w:rPr>
          <w:color w:val="000000"/>
        </w:rPr>
        <w:t>∵∠ABD+∠ADB=90°</w:t>
      </w:r>
      <w:r>
        <w:rPr>
          <w:color w:val="000000"/>
        </w:rPr>
        <w:t>，</w:t>
      </w:r>
      <w:r>
        <w:rPr>
          <w:color w:val="000000"/>
        </w:rPr>
        <w:t>∠ABD+∠BFE=90°</w:t>
      </w:r>
      <w:r>
        <w:rPr>
          <w:color w:val="000000"/>
        </w:rPr>
        <w:t>，</w:t>
      </w:r>
      <w:r>
        <w:br/>
      </w:r>
      <w:r>
        <w:rPr>
          <w:color w:val="000000"/>
        </w:rPr>
        <w:t>∴∠BFC=∠ADB</w:t>
      </w:r>
      <w:r>
        <w:rPr>
          <w:color w:val="000000"/>
        </w:rPr>
        <w:t>，</w:t>
      </w:r>
      <w:r>
        <w:br/>
      </w:r>
      <w:r>
        <w:rPr>
          <w:color w:val="000000"/>
        </w:rPr>
        <w:t>∵AB=AC</w:t>
      </w:r>
      <w:r>
        <w:rPr>
          <w:color w:val="000000"/>
        </w:rPr>
        <w:t>，</w:t>
      </w:r>
      <w:r>
        <w:br/>
      </w:r>
      <w:r>
        <w:rPr>
          <w:color w:val="000000"/>
        </w:rPr>
        <w:t>∴∠ABC=∠ACB</w:t>
      </w:r>
      <w:r>
        <w:rPr>
          <w:color w:val="000000"/>
        </w:rPr>
        <w:t>，</w:t>
      </w:r>
      <w:r>
        <w:br/>
      </w:r>
      <w:r>
        <w:rPr>
          <w:color w:val="000000"/>
        </w:rPr>
        <w:t>∵∠ACB=∠ADB</w:t>
      </w:r>
      <w:r>
        <w:rPr>
          <w:color w:val="000000"/>
        </w:rPr>
        <w:t>，</w:t>
      </w:r>
      <w:r>
        <w:br/>
      </w:r>
      <w:r>
        <w:rPr>
          <w:color w:val="000000"/>
        </w:rPr>
        <w:t>∴∠BFC=∠ABC.</w:t>
      </w: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）解：连结</w:t>
      </w:r>
      <w:r>
        <w:rPr>
          <w:color w:val="000000"/>
        </w:rPr>
        <w:t>CD</w:t>
      </w:r>
      <w:r>
        <w:rPr>
          <w:color w:val="000000"/>
        </w:rPr>
        <w:t>，</w:t>
      </w:r>
      <w:r>
        <w:br/>
      </w:r>
      <w:r>
        <w:rPr>
          <w:color w:val="000000"/>
        </w:rPr>
        <w:t>∵BD</w:t>
      </w:r>
      <w:r>
        <w:rPr>
          <w:color w:val="000000"/>
        </w:rPr>
        <w:t>是</w:t>
      </w:r>
      <w:r>
        <w:rPr>
          <w:color w:val="000000"/>
        </w:rPr>
        <w:t>⊙O</w:t>
      </w:r>
      <w:r>
        <w:rPr>
          <w:color w:val="000000"/>
        </w:rPr>
        <w:t>的直径，</w:t>
      </w:r>
      <w:r>
        <w:br/>
      </w:r>
      <w:r>
        <w:rPr>
          <w:color w:val="000000"/>
        </w:rPr>
        <w:t>∴∠BCD=90°</w:t>
      </w:r>
      <w:r>
        <w:rPr>
          <w:color w:val="000000"/>
        </w:rPr>
        <w:t>，</w:t>
      </w:r>
      <w:r>
        <w:br/>
      </w:r>
      <w:r>
        <w:rPr>
          <w:color w:val="000000"/>
        </w:rPr>
        <w:t>∵∠BFC=∠ABC</w:t>
      </w:r>
      <w:r>
        <w:rPr>
          <w:color w:val="000000"/>
        </w:rPr>
        <w:t>，</w:t>
      </w:r>
      <w:r>
        <w:br/>
      </w:r>
      <w:r>
        <w:rPr>
          <w:color w:val="000000"/>
        </w:rPr>
        <w:t>∴BC=CF=6</w:t>
      </w:r>
      <w:r>
        <w:rPr>
          <w:color w:val="000000"/>
        </w:rPr>
        <w:t>，</w:t>
      </w:r>
      <w:r>
        <w:br/>
      </w:r>
      <w:r>
        <w:rPr>
          <w:color w:val="000000"/>
        </w:rPr>
        <w:t>∵BD=10</w:t>
      </w:r>
      <w:r>
        <w:rPr>
          <w:color w:val="000000"/>
        </w:rPr>
        <w:t>，</w:t>
      </w:r>
      <w:r>
        <w:br/>
      </w:r>
      <w:r>
        <w:br/>
      </w:r>
      <w:r>
        <w:rPr>
          <w:color w:val="000000"/>
        </w:rPr>
        <w:t>∴CD=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B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D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2</m:t>
                </m:r>
              </m:sup>
            </m:sSup>
            <m:r>
              <w:rPr>
                <w:rFonts w:ascii="Cambria Math" w:hint="eastAsia"/>
                <w:lang w:eastAsia="zh-CN"/>
              </w:rPr>
              <m:t>-</m:t>
            </m:r>
            <m:r>
              <w:rPr>
                <w:rFonts w:ascii="Cambria Math" w:hint="eastAsia"/>
                <w:lang w:eastAsia="zh-CN"/>
              </w:rPr>
              <m:t>B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C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2</m:t>
                </m:r>
              </m:sup>
            </m:sSup>
          </m:e>
        </m:rad>
        <m:r>
          <w:rPr>
            <w:rFonts w:ascii="Cambria Math" w:hint="eastAsia"/>
            <w:lang w:eastAsia="zh-CN"/>
          </w:rPr>
          <m:t>=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10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2</m:t>
                </m:r>
              </m:sup>
            </m:sSup>
            <m:r>
              <w:rPr>
                <w:rFonts w:ascii="Cambria Math" w:hint="eastAsia"/>
                <w:lang w:eastAsia="zh-CN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6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2</m:t>
                </m:r>
              </m:sup>
            </m:sSup>
          </m:e>
        </m:rad>
        <m:r>
          <w:rPr>
            <w:rFonts w:ascii="Cambria Math" w:hint="eastAsia"/>
            <w:lang w:eastAsia="zh-CN"/>
          </w:rPr>
          <m:t>=8,</m:t>
        </m:r>
      </m:oMath>
      <w:r>
        <w:br/>
      </w:r>
      <w:r>
        <w:br/>
      </w:r>
      <w:r>
        <w:br/>
      </w:r>
      <w:r>
        <w:rPr>
          <w:color w:val="000000"/>
        </w:rPr>
        <w:t>∴cos∠DBC=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BC</m:t>
            </m:r>
          </m:num>
          <m:den>
            <m:r>
              <w:rPr>
                <w:rFonts w:ascii="Cambria Math" w:hint="eastAsia"/>
                <w:lang w:eastAsia="zh-CN"/>
              </w:rPr>
              <m:t>BD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3</m:t>
            </m:r>
          </m:num>
          <m:den>
            <m:r>
              <w:rPr>
                <w:rFonts w:ascii="Cambria Math" w:hint="eastAsia"/>
                <w:lang w:eastAsia="zh-CN"/>
              </w:rPr>
              <m:t>5</m:t>
            </m:r>
          </m:den>
        </m:f>
      </m:oMath>
      <w:r>
        <w:rPr>
          <w:color w:val="000000"/>
        </w:rPr>
        <w:t>，</w:t>
      </w:r>
      <w:r>
        <w:rPr>
          <w:color w:val="000000"/>
        </w:rPr>
        <w:t>sin∠DBC=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CD</m:t>
            </m:r>
          </m:num>
          <m:den>
            <m:r>
              <w:rPr>
                <w:rFonts w:ascii="Cambria Math" w:hint="eastAsia"/>
                <w:lang w:eastAsia="zh-CN"/>
              </w:rPr>
              <m:t>BD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4</m:t>
            </m:r>
          </m:num>
          <m:den>
            <m:r>
              <w:rPr>
                <w:rFonts w:ascii="Cambria Math" w:hint="eastAsia"/>
                <w:lang w:eastAsia="zh-CN"/>
              </w:rPr>
              <m:t>5</m:t>
            </m:r>
          </m:den>
        </m:f>
      </m:oMath>
      <w:r>
        <w:rPr>
          <w:color w:val="000000"/>
        </w:rPr>
        <w:t>，</w:t>
      </w:r>
      <w:r>
        <w:br/>
      </w:r>
      <w:r>
        <w:rPr>
          <w:color w:val="000000"/>
        </w:rPr>
        <w:t>在</w:t>
      </w:r>
      <w:r>
        <w:rPr>
          <w:color w:val="000000"/>
        </w:rPr>
        <w:t>Rt△BCE</w:t>
      </w:r>
      <w:r>
        <w:rPr>
          <w:color w:val="000000"/>
        </w:rPr>
        <w:t>中，</w:t>
      </w:r>
      <w:r>
        <w:rPr>
          <w:color w:val="000000"/>
        </w:rPr>
        <w:t>BE=BC·cos∠DBC=6×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3</m:t>
            </m:r>
          </m:num>
          <m:den>
            <m:r>
              <w:rPr>
                <w:rFonts w:ascii="Cambria Math" w:hint="eastAsia"/>
                <w:lang w:eastAsia="zh-CN"/>
              </w:rPr>
              <m:t>5</m:t>
            </m:r>
          </m:den>
        </m:f>
      </m:oMath>
      <w:r>
        <w:rPr>
          <w:color w:val="000000"/>
        </w:rPr>
        <w:t>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18</m:t>
            </m:r>
          </m:num>
          <m:den>
            <m:r>
              <w:rPr>
                <w:rFonts w:ascii="Cambria Math" w:hint="eastAsia"/>
                <w:lang w:eastAsia="zh-CN"/>
              </w:rPr>
              <m:t>5</m:t>
            </m:r>
          </m:den>
        </m:f>
      </m:oMath>
      <w:r>
        <w:rPr>
          <w:color w:val="000000"/>
        </w:rPr>
        <w:t>，</w:t>
      </w:r>
      <w:r>
        <w:rPr>
          <w:color w:val="000000"/>
        </w:rPr>
        <w:t>CE=BC·sin∠DBC=6×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4</m:t>
            </m:r>
          </m:num>
          <m:den>
            <m:r>
              <w:rPr>
                <w:rFonts w:ascii="Cambria Math" w:hint="eastAsia"/>
                <w:lang w:eastAsia="zh-CN"/>
              </w:rPr>
              <m:t>5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24</m:t>
            </m:r>
          </m:num>
          <m:den>
            <m:r>
              <w:rPr>
                <w:rFonts w:ascii="Cambria Math" w:hint="eastAsia"/>
                <w:lang w:eastAsia="zh-CN"/>
              </w:rPr>
              <m:t>5</m:t>
            </m:r>
          </m:den>
        </m:f>
      </m:oMath>
      <w:r>
        <w:rPr>
          <w:color w:val="000000"/>
        </w:rPr>
        <w:t>，</w:t>
      </w:r>
      <w:r>
        <w:br/>
      </w:r>
      <w:r>
        <w:rPr>
          <w:color w:val="000000"/>
        </w:rPr>
        <w:t>∴</w:t>
      </w:r>
      <m:oMath>
        <m:r>
          <w:rPr>
            <w:rFonts w:ascii="Cambria Math" w:hint="eastAsia"/>
            <w:lang w:eastAsia="zh-CN"/>
          </w:rPr>
          <m:t>EF</m:t>
        </m:r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6</m:t>
            </m:r>
          </m:num>
          <m:den>
            <m:r>
              <w:rPr>
                <w:rFonts w:ascii="Cambria Math" w:hint="eastAsia"/>
                <w:lang w:eastAsia="zh-CN"/>
              </w:rPr>
              <m:t>5</m:t>
            </m:r>
          </m:den>
        </m:f>
      </m:oMath>
      <w:r>
        <w:rPr>
          <w:color w:val="000000"/>
        </w:rPr>
        <w:t>，</w:t>
      </w:r>
      <w:r>
        <w:br/>
      </w:r>
      <w:r>
        <w:rPr>
          <w:color w:val="000000"/>
        </w:rPr>
        <w:t>∴BF=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6</m:t>
            </m:r>
          </m:num>
          <m:den>
            <m:r>
              <w:rPr>
                <w:rFonts w:ascii="Cambria Math" w:hint="eastAsia"/>
                <w:lang w:eastAsia="zh-CN"/>
              </w:rPr>
              <m:t>5</m:t>
            </m:r>
          </m:den>
        </m:f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10</m:t>
            </m:r>
          </m:e>
        </m:rad>
      </m:oMath>
      <w:r>
        <w:rPr>
          <w:color w:val="000000"/>
        </w:rPr>
        <w:t>，</w:t>
      </w:r>
      <w:r>
        <w:rPr>
          <w:color w:val="000000"/>
        </w:rPr>
        <w:t>∵con∠ABD=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AB</m:t>
            </m:r>
          </m:num>
          <m:den>
            <m:r>
              <w:rPr>
                <w:rFonts w:ascii="Cambria Math" w:hint="eastAsia"/>
                <w:lang w:eastAsia="zh-CN"/>
              </w:rPr>
              <m:t>BD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BE</m:t>
            </m:r>
          </m:num>
          <m:den>
            <m:r>
              <w:rPr>
                <w:rFonts w:ascii="Cambria Math" w:hint="eastAsia"/>
                <w:lang w:eastAsia="zh-CN"/>
              </w:rPr>
              <m:t>BF</m:t>
            </m:r>
          </m:den>
        </m:f>
      </m:oMath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</w:t>
      </w:r>
      <w:r>
        <w:rPr>
          <w:color w:val="000000"/>
        </w:rPr>
        <w:t>即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AB</m:t>
            </m:r>
          </m:num>
          <m:den>
            <m:r>
              <w:rPr>
                <w:rFonts w:ascii="Cambria Math" w:hint="eastAsia"/>
                <w:lang w:eastAsia="zh-CN"/>
              </w:rPr>
              <m:t>10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int="eastAsia"/>
                    <w:lang w:eastAsia="zh-CN"/>
                  </w:rPr>
                  <m:t>18</m:t>
                </m:r>
              </m:num>
              <m:den>
                <m:r>
                  <w:rPr>
                    <w:rFonts w:ascii="Cambria Math" w:hint="eastAsia"/>
                    <w:lang w:eastAsia="zh-CN"/>
                  </w:rPr>
                  <m:t>5</m:t>
                </m:r>
              </m:den>
            </m:f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int="eastAsia"/>
                    <w:lang w:eastAsia="zh-CN"/>
                  </w:rPr>
                  <m:t>6</m:t>
                </m:r>
              </m:num>
              <m:den>
                <m:r>
                  <w:rPr>
                    <w:rFonts w:ascii="Cambria Math" w:hint="eastAsia"/>
                    <w:lang w:eastAsia="zh-CN"/>
                  </w:rPr>
                  <m:t>5</m:t>
                </m:r>
              </m:den>
            </m:f>
            <m:rad>
              <m:radPr>
                <m:degHide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int="eastAsia"/>
                    <w:lang w:eastAsia="zh-CN"/>
                  </w:rPr>
                  <m:t>10</m:t>
                </m:r>
              </m:e>
            </m:rad>
          </m:den>
        </m:f>
      </m:oMath>
      <w:r>
        <w:br/>
      </w:r>
      <w:r>
        <w:rPr>
          <w:color w:val="000000"/>
        </w:rPr>
        <w:t>∴AB=</w:t>
      </w:r>
      <m:oMath>
        <m:r>
          <w:rPr>
            <w:rFonts w:ascii="Cambria Math" w:hint="eastAsia"/>
            <w:lang w:eastAsia="zh-CN"/>
          </w:rPr>
          <m:t>3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10</m:t>
            </m:r>
          </m:e>
        </m:rad>
      </m:oMath>
      <w:r>
        <w:rPr>
          <w:color w:val="000000"/>
        </w:rPr>
        <w:t>,∴AF=AB-BF=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9</m:t>
            </m:r>
          </m:num>
          <m:den>
            <m:r>
              <w:rPr>
                <w:rFonts w:ascii="Cambria Math" w:hint="eastAsia"/>
                <w:lang w:eastAsia="zh-CN"/>
              </w:rPr>
              <m:t>5</m:t>
            </m:r>
          </m:den>
        </m:f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10</m:t>
            </m:r>
          </m:e>
        </m:rad>
      </m:oMath>
    </w:p>
    <w:p w:rsidR="003F28D9">
      <w:pPr>
        <w:spacing w:after="0"/>
      </w:pPr>
    </w:p>
    <w:p w:rsidR="003F28D9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勾股定理，圆周角定理，锐角三角函数的定义</w:t>
      </w:r>
      <w:r>
        <w:rPr>
          <w:color w:val="000000"/>
          <w:lang w:eastAsia="zh-CN"/>
        </w:rPr>
        <w:t xml:space="preserve">    </w:t>
      </w:r>
    </w:p>
    <w:p w:rsidR="003F28D9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【分析】（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）连结</w:t>
      </w:r>
      <w:r>
        <w:rPr>
          <w:color w:val="000000"/>
          <w:lang w:eastAsia="zh-CN"/>
        </w:rPr>
        <w:t>AD</w:t>
      </w:r>
      <w:r>
        <w:rPr>
          <w:color w:val="000000"/>
          <w:lang w:eastAsia="zh-CN"/>
        </w:rPr>
        <w:t>，由</w:t>
      </w:r>
      <w:r>
        <w:rPr>
          <w:color w:val="000000"/>
          <w:lang w:eastAsia="zh-CN"/>
        </w:rPr>
        <w:t>BD</w:t>
      </w:r>
      <w:r>
        <w:rPr>
          <w:color w:val="000000"/>
          <w:lang w:eastAsia="zh-CN"/>
        </w:rPr>
        <w:t>是直径可得</w:t>
      </w:r>
      <w:r>
        <w:rPr>
          <w:color w:val="000000"/>
          <w:lang w:eastAsia="zh-CN"/>
        </w:rPr>
        <w:t>∠BAD=90°</w:t>
      </w:r>
      <w:r>
        <w:rPr>
          <w:color w:val="000000"/>
          <w:lang w:eastAsia="zh-CN"/>
        </w:rPr>
        <w:t>，由</w:t>
      </w:r>
      <w:r>
        <w:rPr>
          <w:color w:val="000000"/>
          <w:lang w:eastAsia="zh-CN"/>
        </w:rPr>
        <w:t>CF⊥BD</w:t>
      </w:r>
      <w:r>
        <w:rPr>
          <w:color w:val="000000"/>
          <w:lang w:eastAsia="zh-CN"/>
        </w:rPr>
        <w:t>可得</w:t>
      </w:r>
      <w:r>
        <w:rPr>
          <w:color w:val="000000"/>
          <w:lang w:eastAsia="zh-CN"/>
        </w:rPr>
        <w:t>∠BEF=90°</w:t>
      </w:r>
      <w:r>
        <w:rPr>
          <w:color w:val="000000"/>
          <w:lang w:eastAsia="zh-CN"/>
        </w:rPr>
        <w:t>，可得</w:t>
      </w:r>
      <w:r>
        <w:rPr>
          <w:color w:val="000000"/>
          <w:lang w:eastAsia="zh-CN"/>
        </w:rPr>
        <w:t>∠BFC=∠ADB</w:t>
      </w:r>
      <w:r>
        <w:rPr>
          <w:color w:val="000000"/>
          <w:lang w:eastAsia="zh-CN"/>
        </w:rPr>
        <w:t>，根据等腰三角形性质和圆周角定理即可证明</w:t>
      </w:r>
      <w:r>
        <w:rPr>
          <w:color w:val="000000"/>
          <w:lang w:eastAsia="zh-CN"/>
        </w:rPr>
        <w:t>∠</w:t>
      </w:r>
      <w:r>
        <w:rPr>
          <w:color w:val="000000"/>
          <w:lang w:eastAsia="zh-CN"/>
        </w:rPr>
        <w:t>BFC=∠ABC</w:t>
      </w:r>
      <w:r>
        <w:rPr>
          <w:color w:val="000000"/>
          <w:lang w:eastAsia="zh-CN"/>
        </w:rPr>
        <w:t>；</w:t>
      </w:r>
    </w:p>
    <w:p w:rsidR="003F28D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）连接</w:t>
      </w:r>
      <w:r>
        <w:rPr>
          <w:color w:val="000000"/>
          <w:lang w:eastAsia="zh-CN"/>
        </w:rPr>
        <w:t>CD</w:t>
      </w:r>
      <w:r>
        <w:rPr>
          <w:color w:val="000000"/>
          <w:lang w:eastAsia="zh-CN"/>
        </w:rPr>
        <w:t>，由</w:t>
      </w:r>
      <w:r>
        <w:rPr>
          <w:color w:val="000000"/>
          <w:lang w:eastAsia="zh-CN"/>
        </w:rPr>
        <w:t>BD</w:t>
      </w:r>
      <w:r>
        <w:rPr>
          <w:color w:val="000000"/>
          <w:lang w:eastAsia="zh-CN"/>
        </w:rPr>
        <w:t>是直径可得</w:t>
      </w:r>
      <w:r>
        <w:rPr>
          <w:color w:val="000000"/>
          <w:lang w:eastAsia="zh-CN"/>
        </w:rPr>
        <w:t>∠BCD=90°</w:t>
      </w:r>
      <w:r>
        <w:rPr>
          <w:color w:val="000000"/>
          <w:lang w:eastAsia="zh-CN"/>
        </w:rPr>
        <w:t>，根据（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）的结论可得</w:t>
      </w:r>
      <w:r>
        <w:rPr>
          <w:color w:val="000000"/>
          <w:lang w:eastAsia="zh-CN"/>
        </w:rPr>
        <w:t>CF=BC=6</w:t>
      </w:r>
      <w:r>
        <w:rPr>
          <w:color w:val="000000"/>
          <w:lang w:eastAsia="zh-CN"/>
        </w:rPr>
        <w:t>，利用勾股定理可求出</w:t>
      </w:r>
      <w:r>
        <w:rPr>
          <w:color w:val="000000"/>
          <w:lang w:eastAsia="zh-CN"/>
        </w:rPr>
        <w:t>CD</w:t>
      </w:r>
      <w:r>
        <w:rPr>
          <w:color w:val="000000"/>
          <w:lang w:eastAsia="zh-CN"/>
        </w:rPr>
        <w:t>的长，即可得</w:t>
      </w:r>
      <w:r>
        <w:rPr>
          <w:color w:val="000000"/>
          <w:lang w:eastAsia="zh-CN"/>
        </w:rPr>
        <w:t>∠DBC</w:t>
      </w:r>
      <w:r>
        <w:rPr>
          <w:color w:val="000000"/>
          <w:lang w:eastAsia="zh-CN"/>
        </w:rPr>
        <w:t>的余弦和正弦值，进而可得</w:t>
      </w:r>
      <w:r>
        <w:rPr>
          <w:color w:val="000000"/>
          <w:lang w:eastAsia="zh-CN"/>
        </w:rPr>
        <w:t>CE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BE</w:t>
      </w:r>
      <w:r>
        <w:rPr>
          <w:color w:val="000000"/>
          <w:lang w:eastAsia="zh-CN"/>
        </w:rPr>
        <w:t>的长，即可得</w:t>
      </w:r>
      <w:r>
        <w:rPr>
          <w:color w:val="000000"/>
          <w:lang w:eastAsia="zh-CN"/>
        </w:rPr>
        <w:t>EF</w:t>
      </w:r>
      <w:r>
        <w:rPr>
          <w:color w:val="000000"/>
          <w:lang w:eastAsia="zh-CN"/>
        </w:rPr>
        <w:t>的长，利用勾股定理可得</w:t>
      </w:r>
      <w:r>
        <w:rPr>
          <w:color w:val="000000"/>
          <w:lang w:eastAsia="zh-CN"/>
        </w:rPr>
        <w:t>BF</w:t>
      </w:r>
      <w:r>
        <w:rPr>
          <w:color w:val="000000"/>
          <w:lang w:eastAsia="zh-CN"/>
        </w:rPr>
        <w:t>的长，即可求出</w:t>
      </w:r>
      <w:r>
        <w:rPr>
          <w:color w:val="000000"/>
          <w:lang w:eastAsia="zh-CN"/>
        </w:rPr>
        <w:t>∠ABD</w:t>
      </w:r>
      <w:r>
        <w:rPr>
          <w:color w:val="000000"/>
          <w:lang w:eastAsia="zh-CN"/>
        </w:rPr>
        <w:t>的余弦值，进而求出</w:t>
      </w:r>
      <w:r>
        <w:rPr>
          <w:color w:val="000000"/>
          <w:lang w:eastAsia="zh-CN"/>
        </w:rPr>
        <w:t>AB</w:t>
      </w:r>
      <w:r>
        <w:rPr>
          <w:color w:val="000000"/>
          <w:lang w:eastAsia="zh-CN"/>
        </w:rPr>
        <w:t>的长，根据</w:t>
      </w:r>
      <w:r>
        <w:rPr>
          <w:color w:val="000000"/>
          <w:lang w:eastAsia="zh-CN"/>
        </w:rPr>
        <w:t>AF=AB-BF</w:t>
      </w:r>
      <w:r>
        <w:rPr>
          <w:color w:val="000000"/>
          <w:lang w:eastAsia="zh-CN"/>
        </w:rPr>
        <w:t>即可得答案</w:t>
      </w:r>
      <w:r>
        <w:rPr>
          <w:color w:val="000000"/>
          <w:lang w:eastAsia="zh-CN"/>
        </w:rPr>
        <w:t>.</w:t>
      </w:r>
    </w:p>
    <w:p w:rsidR="003F28D9">
      <w:pPr>
        <w:spacing w:after="0"/>
        <w:rPr>
          <w:lang w:eastAsia="zh-CN"/>
        </w:rPr>
      </w:pPr>
    </w:p>
    <w:p w:rsidR="003F28D9"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）解：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由题意，得</w:t>
      </w:r>
      <m:oMath>
        <m:r>
          <w:rPr>
            <w:rFonts w:ascii="Cambria Math" w:hint="eastAsia"/>
            <w:lang w:eastAsia="zh-CN"/>
          </w:rPr>
          <m:t>4</m:t>
        </m:r>
        <m:r>
          <w:rPr>
            <w:rFonts w:ascii="Cambria Math" w:hint="eastAsia"/>
            <w:lang w:eastAsia="zh-CN"/>
          </w:rPr>
          <m:t>x</m:t>
        </m:r>
        <m:r>
          <w:rPr>
            <w:rFonts w:ascii="Cambria Math" w:hint="eastAsia"/>
            <w:lang w:eastAsia="zh-CN"/>
          </w:rPr>
          <m:t>+6</m:t>
        </m:r>
        <m:r>
          <w:rPr>
            <w:rFonts w:ascii="Cambria Math" w:hint="eastAsia"/>
            <w:lang w:eastAsia="zh-CN"/>
          </w:rPr>
          <m:t>y</m:t>
        </m:r>
        <m:r>
          <w:rPr>
            <w:rFonts w:ascii="Cambria Math" w:hint="eastAsia"/>
            <w:lang w:eastAsia="zh-CN"/>
          </w:rPr>
          <m:t>=120</m:t>
        </m:r>
      </m:oMath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∴ </w:t>
      </w:r>
      <m:oMath>
        <m:r>
          <w:rPr>
            <w:rFonts w:ascii="Cambria Math" w:hint="eastAsia"/>
            <w:lang w:eastAsia="zh-CN"/>
          </w:rPr>
          <m:t>y</m:t>
        </m:r>
        <m:r>
          <w:rPr>
            <w:rFonts w:ascii="Cambria Math" w:hint="eastAsia"/>
            <w:lang w:eastAsia="zh-CN"/>
          </w:rPr>
          <m:t>=</m:t>
        </m:r>
        <m:r>
          <w:rPr>
            <w:rFonts w:ascii="Cambria Math" w:hint="eastAsia"/>
            <w:lang w:eastAsia="zh-CN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2</m:t>
            </m:r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  <m:r>
          <w:rPr>
            <w:rFonts w:ascii="Cambria Math" w:hint="eastAsia"/>
            <w:lang w:eastAsia="zh-CN"/>
          </w:rPr>
          <m:t>x</m:t>
        </m:r>
        <m:r>
          <w:rPr>
            <w:rFonts w:ascii="Cambria Math" w:hint="eastAsia"/>
            <w:lang w:eastAsia="zh-CN"/>
          </w:rPr>
          <m:t>+20</m:t>
        </m:r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 xml:space="preserve"> </w:t>
      </w:r>
    </w:p>
    <w:p w:rsidR="003F28D9">
      <w:pPr>
        <w:spacing w:after="0"/>
        <w:rPr>
          <w:lang w:eastAsia="zh-CN"/>
        </w:rPr>
      </w:pP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由题意，得</w:t>
      </w:r>
      <w:r>
        <w:rPr>
          <w:color w:val="000000"/>
          <w:lang w:eastAsia="zh-CN"/>
        </w:rPr>
        <w:t xml:space="preserve"> </w:t>
      </w:r>
      <m:oMath>
        <m:r>
          <w:rPr>
            <w:rFonts w:ascii="Cambria Math" w:hint="eastAsia"/>
            <w:lang w:eastAsia="zh-CN"/>
          </w:rPr>
          <m:t>240</m:t>
        </m:r>
        <m:r>
          <w:rPr>
            <w:rFonts w:ascii="Cambria Math" w:hint="eastAsia"/>
            <w:lang w:eastAsia="zh-CN"/>
          </w:rPr>
          <m:t>x</m:t>
        </m:r>
        <m:r>
          <w:rPr>
            <w:rFonts w:ascii="Cambria Math" w:hint="eastAsia"/>
            <w:lang w:eastAsia="zh-CN"/>
          </w:rPr>
          <m:t>+300</m:t>
        </m:r>
        <m:r>
          <w:rPr>
            <w:rFonts w:ascii="Cambria Math" w:hint="eastAsia"/>
            <w:lang w:eastAsia="zh-CN"/>
          </w:rPr>
          <m:t>y</m:t>
        </m:r>
        <m:r>
          <w:rPr>
            <w:rFonts w:ascii="Cambria Math" w:hint="eastAsia"/>
            <w:lang w:eastAsia="zh-CN"/>
          </w:rPr>
          <m:t>-</m:t>
        </m:r>
        <m:r>
          <w:rPr>
            <w:rFonts w:ascii="Cambria Math" w:hint="eastAsia"/>
            <w:lang w:eastAsia="zh-CN"/>
          </w:rPr>
          <m:t>120</m:t>
        </m:r>
        <m:r>
          <w:rPr>
            <w:rFonts w:ascii="Cambria Math" w:hint="eastAsia"/>
            <w:lang w:eastAsia="zh-CN"/>
          </w:rPr>
          <m:t>×</m:t>
        </m:r>
        <m:r>
          <w:rPr>
            <w:rFonts w:ascii="Cambria Math" w:hint="eastAsia"/>
            <w:lang w:eastAsia="zh-CN"/>
          </w:rPr>
          <m:t>30</m:t>
        </m:r>
        <m:r>
          <w:rPr>
            <w:rFonts w:ascii="Cambria Math" w:hint="eastAsia"/>
            <w:lang w:eastAsia="zh-CN"/>
          </w:rPr>
          <m:t>≥</m:t>
        </m:r>
        <m:r>
          <w:rPr>
            <w:rFonts w:ascii="Cambria Math" w:hint="eastAsia"/>
            <w:lang w:eastAsia="zh-CN"/>
          </w:rPr>
          <m:t>3000</m:t>
        </m:r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，又</w:t>
      </w:r>
      <w:r>
        <w:rPr>
          <w:color w:val="000000"/>
          <w:lang w:eastAsia="zh-CN"/>
        </w:rPr>
        <w:t xml:space="preserve"> </w:t>
      </w:r>
      <m:oMath>
        <m:r>
          <w:rPr>
            <w:rFonts w:ascii="Cambria Math" w:hint="eastAsia"/>
            <w:lang w:eastAsia="zh-CN"/>
          </w:rPr>
          <m:t>y</m:t>
        </m:r>
        <m:r>
          <w:rPr>
            <w:rFonts w:ascii="Cambria Math" w:hint="eastAsia"/>
            <w:lang w:eastAsia="zh-CN"/>
          </w:rPr>
          <m:t>=</m:t>
        </m:r>
        <m:r>
          <w:rPr>
            <w:rFonts w:ascii="Cambria Math" w:hint="eastAsia"/>
            <w:lang w:eastAsia="zh-CN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2</m:t>
            </m:r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  <m:r>
          <w:rPr>
            <w:rFonts w:ascii="Cambria Math" w:hint="eastAsia"/>
            <w:lang w:eastAsia="zh-CN"/>
          </w:rPr>
          <m:t>x</m:t>
        </m:r>
        <m:r>
          <w:rPr>
            <w:rFonts w:ascii="Cambria Math" w:hint="eastAsia"/>
            <w:lang w:eastAsia="zh-CN"/>
          </w:rPr>
          <m:t>+20</m:t>
        </m:r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，</w:t>
      </w:r>
    </w:p>
    <w:p w:rsidR="003F28D9">
      <w:pPr>
        <w:spacing w:after="0"/>
      </w:pPr>
      <w:r>
        <w:rPr>
          <w:color w:val="000000"/>
        </w:rPr>
        <w:t xml:space="preserve">∴ </w:t>
      </w:r>
      <m:oMath>
        <m:r>
          <w:rPr>
            <w:rFonts w:ascii="Cambria Math" w:hint="eastAsia"/>
            <w:lang w:eastAsia="zh-CN"/>
          </w:rPr>
          <m:t>240</m:t>
        </m:r>
        <m:r>
          <w:rPr>
            <w:rFonts w:ascii="Cambria Math" w:hint="eastAsia"/>
            <w:lang w:eastAsia="zh-CN"/>
          </w:rPr>
          <m:t>x</m:t>
        </m:r>
        <m:r>
          <w:rPr>
            <w:rFonts w:ascii="Cambria Math" w:hint="eastAsia"/>
            <w:lang w:eastAsia="zh-CN"/>
          </w:rPr>
          <m:t>+300(</m:t>
        </m:r>
        <m:r>
          <w:rPr>
            <w:rFonts w:ascii="Cambria Math" w:hint="eastAsia"/>
            <w:lang w:eastAsia="zh-CN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2</m:t>
            </m:r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  <m:r>
          <w:rPr>
            <w:rFonts w:ascii="Cambria Math" w:hint="eastAsia"/>
            <w:lang w:eastAsia="zh-CN"/>
          </w:rPr>
          <m:t>x</m:t>
        </m:r>
        <m:r>
          <w:rPr>
            <w:rFonts w:ascii="Cambria Math" w:hint="eastAsia"/>
            <w:lang w:eastAsia="zh-CN"/>
          </w:rPr>
          <m:t>+20)</m:t>
        </m:r>
        <m:r>
          <w:rPr>
            <w:rFonts w:ascii="Cambria Math" w:hint="eastAsia"/>
            <w:lang w:eastAsia="zh-CN"/>
          </w:rPr>
          <m:t>-</m:t>
        </m:r>
        <m:r>
          <w:rPr>
            <w:rFonts w:ascii="Cambria Math" w:hint="eastAsia"/>
            <w:lang w:eastAsia="zh-CN"/>
          </w:rPr>
          <m:t>120</m:t>
        </m:r>
        <m:r>
          <w:rPr>
            <w:rFonts w:ascii="Cambria Math" w:hint="eastAsia"/>
            <w:lang w:eastAsia="zh-CN"/>
          </w:rPr>
          <m:t>×</m:t>
        </m:r>
        <m:r>
          <w:rPr>
            <w:rFonts w:ascii="Cambria Math" w:hint="eastAsia"/>
            <w:lang w:eastAsia="zh-CN"/>
          </w:rPr>
          <m:t>30</m:t>
        </m:r>
        <m:r>
          <w:rPr>
            <w:rFonts w:ascii="Cambria Math" w:hint="eastAsia"/>
            <w:lang w:eastAsia="zh-CN"/>
          </w:rPr>
          <m:t>≥</m:t>
        </m:r>
        <m:r>
          <w:rPr>
            <w:rFonts w:ascii="Cambria Math" w:hint="eastAsia"/>
            <w:lang w:eastAsia="zh-CN"/>
          </w:rPr>
          <m:t>3000</m:t>
        </m:r>
      </m:oMath>
      <w:r>
        <w:rPr>
          <w:color w:val="000000"/>
        </w:rPr>
        <w:t xml:space="preserve"> </w:t>
      </w:r>
      <w:r>
        <w:rPr>
          <w:color w:val="000000"/>
        </w:rPr>
        <w:t>，解得</w:t>
      </w:r>
      <w:r>
        <w:rPr>
          <w:color w:val="000000"/>
        </w:rPr>
        <w:t>x≥15</w:t>
      </w:r>
      <w:r>
        <w:rPr>
          <w:color w:val="000000"/>
        </w:rPr>
        <w:t>，</w:t>
      </w:r>
    </w:p>
    <w:p w:rsidR="003F28D9">
      <w:pPr>
        <w:spacing w:after="0"/>
        <w:rPr>
          <w:lang w:eastAsia="zh-CN"/>
        </w:rPr>
      </w:pPr>
      <w:r>
        <w:rPr>
          <w:color w:val="000000"/>
          <w:lang w:eastAsia="zh-CN"/>
        </w:rPr>
        <w:t>∴</w:t>
      </w:r>
      <w:r>
        <w:rPr>
          <w:color w:val="000000"/>
          <w:lang w:eastAsia="zh-CN"/>
        </w:rPr>
        <w:t>甲种礼品盒的数量至少要</w:t>
      </w:r>
      <w:r>
        <w:rPr>
          <w:color w:val="000000"/>
          <w:lang w:eastAsia="zh-CN"/>
        </w:rPr>
        <w:t>15</w:t>
      </w:r>
      <w:r>
        <w:rPr>
          <w:color w:val="000000"/>
          <w:lang w:eastAsia="zh-CN"/>
        </w:rPr>
        <w:t>盒，此时乙种礼品盒的数量要</w:t>
      </w:r>
      <w:r>
        <w:rPr>
          <w:color w:val="000000"/>
          <w:lang w:eastAsia="zh-CN"/>
        </w:rPr>
        <w:t>10</w:t>
      </w:r>
      <w:r>
        <w:rPr>
          <w:color w:val="000000"/>
          <w:lang w:eastAsia="zh-CN"/>
        </w:rPr>
        <w:t>盒，符合题意</w:t>
      </w:r>
      <w:r>
        <w:rPr>
          <w:color w:val="000000"/>
          <w:lang w:eastAsia="zh-CN"/>
        </w:rPr>
        <w:t>.</w:t>
      </w:r>
    </w:p>
    <w:p w:rsidR="003F28D9">
      <w:pPr>
        <w:spacing w:after="0"/>
        <w:rPr>
          <w:lang w:eastAsia="zh-CN"/>
        </w:rPr>
      </w:pP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）解：由题意，得</w:t>
      </w:r>
      <w:r>
        <w:rPr>
          <w:color w:val="000000"/>
          <w:lang w:eastAsia="zh-CN"/>
        </w:rPr>
        <w:t xml:space="preserve"> </w:t>
      </w:r>
      <m:oMath>
        <m:r>
          <w:rPr>
            <w:rFonts w:ascii="Cambria Math" w:hint="eastAsia"/>
            <w:lang w:eastAsia="zh-CN"/>
          </w:rPr>
          <m:t>{</m:t>
        </m:r>
        <m:eqArr>
          <m:eqArrPr>
            <m:ctrlPr>
              <w:rPr>
                <w:rFonts w:ascii="Cambria Math" w:hAnsi="Cambria Math"/>
              </w:rPr>
            </m:ctrlPr>
          </m:eqArrPr>
          <m:e>
            <m:r>
              <w:rPr>
                <w:rFonts w:ascii="Cambria Math" w:hint="eastAsia"/>
                <w:lang w:eastAsia="zh-CN"/>
              </w:rPr>
              <m:t>54m=240x+300y</m:t>
            </m:r>
          </m:e>
          <m:e>
            <m:r>
              <w:rPr>
                <w:rFonts w:ascii="Cambria Math" w:hint="eastAsia"/>
                <w:lang w:eastAsia="zh-CN"/>
              </w:rPr>
              <m:t>m=4x+6y</m:t>
            </m:r>
          </m:e>
        </m:eqArr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∴ </w:t>
      </w:r>
      <m:oMath>
        <m:r>
          <w:rPr>
            <w:rFonts w:ascii="Cambria Math" w:hint="eastAsia"/>
            <w:lang w:eastAsia="zh-CN"/>
          </w:rPr>
          <m:t>240</m:t>
        </m:r>
        <m:r>
          <w:rPr>
            <w:rFonts w:ascii="Cambria Math" w:hint="eastAsia"/>
            <w:lang w:eastAsia="zh-CN"/>
          </w:rPr>
          <m:t>x</m:t>
        </m:r>
        <m:r>
          <w:rPr>
            <w:rFonts w:ascii="Cambria Math" w:hint="eastAsia"/>
            <w:lang w:eastAsia="zh-CN"/>
          </w:rPr>
          <m:t>+300</m:t>
        </m:r>
        <m:r>
          <w:rPr>
            <w:rFonts w:ascii="Cambria Math" w:hint="eastAsia"/>
            <w:lang w:eastAsia="zh-CN"/>
          </w:rPr>
          <m:t>y</m:t>
        </m:r>
        <m:r>
          <w:rPr>
            <w:rFonts w:ascii="Cambria Math" w:hint="eastAsia"/>
            <w:lang w:eastAsia="zh-CN"/>
          </w:rPr>
          <m:t>=54(4</m:t>
        </m:r>
        <m:r>
          <w:rPr>
            <w:rFonts w:ascii="Cambria Math" w:hint="eastAsia"/>
            <w:lang w:eastAsia="zh-CN"/>
          </w:rPr>
          <m:t>x</m:t>
        </m:r>
        <m:r>
          <w:rPr>
            <w:rFonts w:ascii="Cambria Math" w:hint="eastAsia"/>
            <w:lang w:eastAsia="zh-CN"/>
          </w:rPr>
          <m:t>+6</m:t>
        </m:r>
        <m:r>
          <w:rPr>
            <w:rFonts w:ascii="Cambria Math" w:hint="eastAsia"/>
            <w:lang w:eastAsia="zh-CN"/>
          </w:rPr>
          <m:t>y</m:t>
        </m:r>
        <m:r>
          <w:rPr>
            <w:rFonts w:ascii="Cambria Math" w:hint="eastAsia"/>
            <w:lang w:eastAsia="zh-CN"/>
          </w:rPr>
          <m:t>)</m:t>
        </m:r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 </w:t>
      </w:r>
    </w:p>
    <w:p w:rsidR="003F28D9">
      <w:pPr>
        <w:spacing w:after="0"/>
        <w:rPr>
          <w:lang w:eastAsia="zh-CN"/>
        </w:rPr>
      </w:pPr>
    </w:p>
    <w:p w:rsidR="003F28D9">
      <w:pPr>
        <w:spacing w:after="0"/>
      </w:pPr>
      <w:r>
        <w:rPr>
          <w:color w:val="000000"/>
        </w:rPr>
        <w:t>x=y</w:t>
      </w:r>
      <w:r>
        <w:rPr>
          <w:color w:val="000000"/>
        </w:rPr>
        <w:t>，</w:t>
      </w:r>
      <w:r>
        <w:rPr>
          <w:color w:val="000000"/>
        </w:rPr>
        <w:t>m=10x</w:t>
      </w:r>
      <w:r>
        <w:rPr>
          <w:color w:val="000000"/>
        </w:rPr>
        <w:t>，又</w:t>
      </w:r>
      <w:r>
        <w:rPr>
          <w:color w:val="000000"/>
        </w:rPr>
        <w:t xml:space="preserve"> </w:t>
      </w:r>
      <m:oMath>
        <m:r>
          <w:rPr>
            <w:rFonts w:ascii="Cambria Math" w:hint="eastAsia"/>
            <w:lang w:eastAsia="zh-CN"/>
          </w:rPr>
          <m:t>x</m:t>
        </m:r>
        <m:r>
          <w:rPr>
            <w:rFonts w:ascii="Cambria Math" w:hint="eastAsia"/>
            <w:lang w:eastAsia="zh-CN"/>
          </w:rPr>
          <m:t>+</m:t>
        </m:r>
        <m:r>
          <w:rPr>
            <w:rFonts w:ascii="Cambria Math" w:hint="eastAsia"/>
            <w:lang w:eastAsia="zh-CN"/>
          </w:rPr>
          <m:t>y</m:t>
        </m:r>
        <m:r>
          <w:rPr>
            <w:rFonts w:ascii="Cambria Math" w:hint="eastAsia"/>
            <w:lang w:eastAsia="zh-CN"/>
          </w:rPr>
          <m:t>≤</m:t>
        </m:r>
        <m:r>
          <w:rPr>
            <w:rFonts w:ascii="Cambria Math" w:hint="eastAsia"/>
            <w:lang w:eastAsia="zh-CN"/>
          </w:rPr>
          <m:t>69</m:t>
        </m:r>
      </m:oMath>
      <w:r>
        <w:rPr>
          <w:color w:val="000000"/>
        </w:rPr>
        <w:t xml:space="preserve"> </w:t>
      </w:r>
      <w:r>
        <w:rPr>
          <w:color w:val="000000"/>
        </w:rPr>
        <w:t>，</w:t>
      </w:r>
      <w:r>
        <w:rPr>
          <w:color w:val="000000"/>
        </w:rPr>
        <w:t xml:space="preserve"> </w:t>
      </w:r>
      <m:oMath>
        <m:r>
          <w:rPr>
            <w:rFonts w:ascii="Cambria Math" w:hint="eastAsia"/>
            <w:lang w:eastAsia="zh-CN"/>
          </w:rPr>
          <m:t>x</m:t>
        </m:r>
        <m:r>
          <w:rPr>
            <w:rFonts w:ascii="Cambria Math" w:hint="eastAsia"/>
            <w:lang w:eastAsia="zh-CN"/>
          </w:rPr>
          <m:t>≤</m:t>
        </m:r>
        <m:r>
          <w:rPr>
            <w:rFonts w:ascii="Cambria Math" w:hint="eastAsia"/>
            <w:lang w:eastAsia="zh-CN"/>
          </w:rPr>
          <m:t>34.5</m:t>
        </m:r>
      </m:oMath>
      <w:r>
        <w:rPr>
          <w:color w:val="000000"/>
        </w:rPr>
        <w:t xml:space="preserve"> </w:t>
      </w:r>
      <w:r>
        <w:rPr>
          <w:color w:val="000000"/>
        </w:rPr>
        <w:t>，</w:t>
      </w:r>
    </w:p>
    <w:p w:rsidR="003F28D9">
      <w:pPr>
        <w:spacing w:after="0"/>
        <w:rPr>
          <w:lang w:eastAsia="zh-CN"/>
        </w:rPr>
      </w:pPr>
      <w:r>
        <w:rPr>
          <w:color w:val="000000"/>
          <w:lang w:eastAsia="zh-CN"/>
        </w:rPr>
        <w:t>因为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是整数，所以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的最大值为</w:t>
      </w:r>
      <w:r>
        <w:rPr>
          <w:color w:val="000000"/>
          <w:lang w:eastAsia="zh-CN"/>
        </w:rPr>
        <w:t>34</w:t>
      </w:r>
      <w:r>
        <w:rPr>
          <w:color w:val="000000"/>
          <w:lang w:eastAsia="zh-CN"/>
        </w:rPr>
        <w:t>，</w:t>
      </w:r>
    </w:p>
    <w:p w:rsidR="003F28D9">
      <w:pPr>
        <w:spacing w:after="0"/>
        <w:rPr>
          <w:lang w:eastAsia="zh-CN"/>
        </w:rPr>
      </w:pPr>
      <w:r>
        <w:rPr>
          <w:color w:val="000000"/>
          <w:lang w:eastAsia="zh-CN"/>
        </w:rPr>
        <w:t>∴m</w:t>
      </w:r>
      <w:r>
        <w:rPr>
          <w:color w:val="000000"/>
          <w:lang w:eastAsia="zh-CN"/>
        </w:rPr>
        <w:t>的最大值为</w:t>
      </w:r>
      <w:r>
        <w:rPr>
          <w:color w:val="000000"/>
          <w:lang w:eastAsia="zh-CN"/>
        </w:rPr>
        <w:t>340.</w:t>
      </w:r>
    </w:p>
    <w:p w:rsidR="003F28D9">
      <w:pPr>
        <w:spacing w:after="0"/>
        <w:rPr>
          <w:lang w:eastAsia="zh-CN"/>
        </w:rPr>
      </w:pPr>
    </w:p>
    <w:p w:rsidR="003F28D9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一元一次不等式的应用，一次函数的实际应用，二元一次方程组的实际应用</w:t>
      </w:r>
      <w:r>
        <w:rPr>
          <w:color w:val="000000"/>
          <w:lang w:eastAsia="zh-CN"/>
        </w:rPr>
        <w:t>-</w:t>
      </w:r>
      <w:r>
        <w:rPr>
          <w:color w:val="000000"/>
          <w:lang w:eastAsia="zh-CN"/>
        </w:rPr>
        <w:t>销售问题</w:t>
      </w:r>
      <w:r>
        <w:rPr>
          <w:color w:val="000000"/>
          <w:lang w:eastAsia="zh-CN"/>
        </w:rPr>
        <w:t xml:space="preserve">    </w:t>
      </w:r>
    </w:p>
    <w:p w:rsidR="003F28D9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【分析】（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根据两种礼盒共装</w:t>
      </w:r>
      <w:r>
        <w:rPr>
          <w:color w:val="000000"/>
          <w:lang w:eastAsia="zh-CN"/>
        </w:rPr>
        <w:t>120</w:t>
      </w:r>
      <w:r>
        <w:rPr>
          <w:color w:val="000000"/>
          <w:lang w:eastAsia="zh-CN"/>
        </w:rPr>
        <w:t>罐列方程即可；</w:t>
      </w: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根据题意列不等式，求出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的取值范围即可的答案；</w:t>
      </w:r>
    </w:p>
    <w:p w:rsidR="003F28D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）根据题意列方程组，可得</w:t>
      </w:r>
      <w:r>
        <w:rPr>
          <w:color w:val="000000"/>
          <w:lang w:eastAsia="zh-CN"/>
        </w:rPr>
        <w:t>x=y,</w:t>
      </w:r>
      <w:r>
        <w:rPr>
          <w:color w:val="000000"/>
          <w:lang w:eastAsia="zh-CN"/>
        </w:rPr>
        <w:t>进而可得</w:t>
      </w:r>
      <w:r>
        <w:rPr>
          <w:color w:val="000000"/>
          <w:lang w:eastAsia="zh-CN"/>
        </w:rPr>
        <w:t>m=10x</w:t>
      </w:r>
      <w:r>
        <w:rPr>
          <w:color w:val="000000"/>
          <w:lang w:eastAsia="zh-CN"/>
        </w:rPr>
        <w:t>，根据</w:t>
      </w:r>
      <w:r>
        <w:rPr>
          <w:color w:val="000000"/>
          <w:lang w:eastAsia="zh-CN"/>
        </w:rPr>
        <w:t>x+y≤69,x</w:t>
      </w:r>
      <w:r>
        <w:rPr>
          <w:color w:val="000000"/>
          <w:lang w:eastAsia="zh-CN"/>
        </w:rPr>
        <w:t>是整数可得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的最大值，即可求出</w:t>
      </w:r>
      <w:r>
        <w:rPr>
          <w:color w:val="000000"/>
          <w:lang w:eastAsia="zh-CN"/>
        </w:rPr>
        <w:t>m</w:t>
      </w:r>
      <w:r>
        <w:rPr>
          <w:color w:val="000000"/>
          <w:lang w:eastAsia="zh-CN"/>
        </w:rPr>
        <w:t>的最大值</w:t>
      </w:r>
      <w:r>
        <w:rPr>
          <w:color w:val="000000"/>
          <w:lang w:eastAsia="zh-CN"/>
        </w:rPr>
        <w:t>.</w:t>
      </w:r>
    </w:p>
    <w:p w:rsidR="003F28D9">
      <w:pPr>
        <w:spacing w:after="0"/>
        <w:rPr>
          <w:lang w:eastAsia="zh-CN"/>
        </w:rPr>
      </w:pPr>
      <w:r>
        <w:rPr>
          <w:color w:val="000000"/>
          <w:lang w:eastAsia="zh-CN"/>
        </w:rPr>
        <w:t>24.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）解：</w:t>
      </w:r>
      <w:r>
        <w:rPr>
          <w:color w:val="000000"/>
          <w:lang w:eastAsia="zh-CN"/>
        </w:rPr>
        <w:t>∵A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-8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）、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6</w:t>
      </w:r>
      <w:r>
        <w:rPr>
          <w:color w:val="000000"/>
          <w:lang w:eastAsia="zh-CN"/>
        </w:rPr>
        <w:t>）在</w:t>
      </w:r>
      <w:r>
        <w:rPr>
          <w:color w:val="000000"/>
          <w:lang w:eastAsia="zh-CN"/>
        </w:rPr>
        <w:t>y=kx+b</w:t>
      </w:r>
      <w:r>
        <w:rPr>
          <w:color w:val="000000"/>
          <w:lang w:eastAsia="zh-CN"/>
        </w:rPr>
        <w:t>上，</w:t>
      </w:r>
      <w:r>
        <w:rPr>
          <w:lang w:eastAsia="zh-CN"/>
        </w:rPr>
        <w:br/>
      </w:r>
      <w:r>
        <w:rPr>
          <w:color w:val="000000"/>
          <w:lang w:eastAsia="zh-CN"/>
        </w:rPr>
        <w:t>∴</w:t>
      </w:r>
      <m:oMath>
        <m:d>
          <m:dPr>
            <m:begChr m:val="{"/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w:rPr>
                    <w:rFonts w:ascii="Cambria Math" w:hint="eastAsia"/>
                    <w:lang w:eastAsia="zh-CN"/>
                  </w:rPr>
                  <m:t>-</m:t>
                </m:r>
                <m:r>
                  <w:rPr>
                    <w:rFonts w:ascii="Cambria Math" w:hint="eastAsia"/>
                    <w:lang w:eastAsia="zh-CN"/>
                  </w:rPr>
                  <m:t>8k+b=0</m:t>
                </m:r>
              </m:e>
              <m:e>
                <m:r>
                  <w:rPr>
                    <w:rFonts w:ascii="Cambria Math" w:hint="eastAsia"/>
                    <w:lang w:eastAsia="zh-CN"/>
                  </w:rPr>
                  <m:t>b=6</m:t>
                </m:r>
              </m:e>
            </m:eqArr>
          </m:e>
        </m:d>
      </m:oMath>
      <w:r>
        <w:rPr>
          <w:lang w:eastAsia="zh-CN"/>
        </w:rPr>
        <w:br/>
      </w:r>
      <w:r>
        <w:rPr>
          <w:lang w:eastAsia="zh-CN"/>
        </w:rPr>
        <w:br/>
      </w:r>
      <w:r>
        <w:rPr>
          <w:lang w:eastAsia="zh-CN"/>
        </w:rPr>
        <w:br/>
      </w:r>
      <w:r>
        <w:rPr>
          <w:color w:val="000000"/>
          <w:lang w:eastAsia="zh-CN"/>
        </w:rPr>
        <w:t>解得</w:t>
      </w:r>
      <m:oMath>
        <m:d>
          <m:dPr>
            <m:begChr m:val="{"/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w:rPr>
                    <w:rFonts w:ascii="Cambria Math" w:hint="eastAsia"/>
                    <w:lang w:eastAsia="zh-CN"/>
                  </w:rPr>
                  <m:t>k=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int="eastAsia"/>
                        <w:lang w:eastAsia="zh-CN"/>
                      </w:rPr>
                      <m:t>3</m:t>
                    </m:r>
                  </m:num>
                  <m:den>
                    <m:r>
                      <w:rPr>
                        <w:rFonts w:ascii="Cambria Math" w:hint="eastAsia"/>
                        <w:lang w:eastAsia="zh-CN"/>
                      </w:rPr>
                      <m:t>4</m:t>
                    </m:r>
                  </m:den>
                </m:f>
              </m:e>
              <m:e>
                <m:r>
                  <w:rPr>
                    <w:rFonts w:ascii="Cambria Math" w:hint="eastAsia"/>
                    <w:lang w:eastAsia="zh-CN"/>
                  </w:rPr>
                  <m:t>b=6</m:t>
                </m:r>
              </m:e>
            </m:eqArr>
          </m:e>
        </m:d>
      </m:oMath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lang w:eastAsia="zh-CN"/>
        </w:rPr>
        <w:br/>
      </w:r>
      <w:r>
        <w:rPr>
          <w:lang w:eastAsia="zh-CN"/>
        </w:rPr>
        <w:br/>
      </w:r>
      <w:r>
        <w:rPr>
          <w:color w:val="000000"/>
          <w:lang w:eastAsia="zh-CN"/>
        </w:rPr>
        <w:t>∴</w:t>
      </w:r>
      <w:r>
        <w:rPr>
          <w:color w:val="000000"/>
          <w:lang w:eastAsia="zh-CN"/>
        </w:rPr>
        <w:t>直线</w:t>
      </w:r>
      <w:r>
        <w:rPr>
          <w:color w:val="000000"/>
          <w:lang w:eastAsia="zh-CN"/>
        </w:rPr>
        <w:t>AB</w:t>
      </w:r>
      <w:r>
        <w:rPr>
          <w:color w:val="000000"/>
          <w:lang w:eastAsia="zh-CN"/>
        </w:rPr>
        <w:t>的函数表达式为</w:t>
      </w:r>
      <w:r>
        <w:rPr>
          <w:color w:val="000000"/>
          <w:lang w:eastAsia="zh-CN"/>
        </w:rPr>
        <w:t>y=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3</m:t>
            </m:r>
          </m:num>
          <m:den>
            <m:r>
              <w:rPr>
                <w:rFonts w:ascii="Cambria Math" w:hint="eastAsia"/>
                <w:lang w:eastAsia="zh-CN"/>
              </w:rPr>
              <m:t>4</m:t>
            </m:r>
          </m:den>
        </m:f>
      </m:oMath>
      <w:r>
        <w:rPr>
          <w:color w:val="000000"/>
          <w:lang w:eastAsia="zh-CN"/>
        </w:rPr>
        <w:t>x+6.</w:t>
      </w:r>
    </w:p>
    <w:p w:rsidR="003F28D9">
      <w:pPr>
        <w:spacing w:after="0"/>
        <w:rPr>
          <w:lang w:eastAsia="zh-CN"/>
        </w:rPr>
      </w:pPr>
    </w:p>
    <w:p w:rsidR="003F28D9">
      <w:pPr>
        <w:spacing w:after="0"/>
      </w:pPr>
      <w:r>
        <w:rPr>
          <w:lang w:eastAsia="zh-CN"/>
        </w:rP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color w:val="000000"/>
        </w:rPr>
        <w:t>解：连结</w:t>
      </w:r>
      <w:r>
        <w:rPr>
          <w:color w:val="000000"/>
        </w:rPr>
        <w:t>BC</w:t>
      </w:r>
      <w:r>
        <w:rPr>
          <w:color w:val="000000"/>
        </w:rPr>
        <w:t>，作</w:t>
      </w:r>
      <w:r>
        <w:rPr>
          <w:color w:val="000000"/>
        </w:rPr>
        <w:t>DE⊥OC</w:t>
      </w:r>
      <w:r>
        <w:rPr>
          <w:color w:val="000000"/>
        </w:rPr>
        <w:t>于点</w:t>
      </w:r>
      <w:r>
        <w:rPr>
          <w:color w:val="000000"/>
        </w:rPr>
        <w:t>E</w:t>
      </w:r>
      <w:r>
        <w:rPr>
          <w:color w:val="000000"/>
        </w:rPr>
        <w:t>，</w:t>
      </w:r>
      <w:r>
        <w:br/>
      </w:r>
      <w:r>
        <w:rPr>
          <w:noProof/>
          <w:lang w:eastAsia="zh-CN"/>
        </w:rPr>
        <w:drawing>
          <wp:inline distT="0" distB="0" distL="0" distR="0">
            <wp:extent cx="2224951" cy="1766595"/>
            <wp:effectExtent l="19050" t="0" r="3899" b="0"/>
            <wp:docPr id="42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5092541" name=""/>
                    <pic:cNvPicPr/>
                  </pic:nvPicPr>
                  <pic:blipFill>
                    <a:blip xmlns:r="http://schemas.openxmlformats.org/officeDocument/2006/relationships"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224951" cy="1766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/>
        </w:rPr>
        <w:t>∵∠BOC=90°</w:t>
      </w:r>
      <w:r>
        <w:rPr>
          <w:color w:val="000000"/>
        </w:rPr>
        <w:t>，</w:t>
      </w:r>
      <w:r>
        <w:br/>
      </w:r>
      <w:r>
        <w:rPr>
          <w:color w:val="000000"/>
        </w:rPr>
        <w:t>∴BC</w:t>
      </w:r>
      <w:r>
        <w:rPr>
          <w:color w:val="000000"/>
        </w:rPr>
        <w:t>为</w:t>
      </w:r>
      <w:r>
        <w:rPr>
          <w:color w:val="000000"/>
        </w:rPr>
        <w:t>⊙P</w:t>
      </w:r>
      <w:r>
        <w:rPr>
          <w:color w:val="000000"/>
        </w:rPr>
        <w:t>的直径，</w:t>
      </w:r>
      <w:r>
        <w:br/>
      </w:r>
      <w:r>
        <w:rPr>
          <w:color w:val="000000"/>
        </w:rPr>
        <w:t>∴∠ADC=90°</w:t>
      </w:r>
      <w:r>
        <w:rPr>
          <w:color w:val="000000"/>
        </w:rPr>
        <w:t>，</w:t>
      </w:r>
      <w:r>
        <w:br/>
      </w:r>
      <w:r>
        <w:rPr>
          <w:color w:val="000000"/>
        </w:rPr>
        <w:t>∵∠OBC=∠ODC</w:t>
      </w:r>
      <w:r>
        <w:rPr>
          <w:color w:val="000000"/>
        </w:rPr>
        <w:t>，</w:t>
      </w:r>
      <w:r>
        <w:rPr>
          <w:color w:val="000000"/>
        </w:rPr>
        <w:t>tan∠ODC=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5</m:t>
            </m:r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</m:oMath>
      <w:r>
        <w:rPr>
          <w:color w:val="000000"/>
        </w:rPr>
        <w:t>，</w:t>
      </w:r>
      <w:r>
        <w:br/>
      </w:r>
      <w:r>
        <w:rPr>
          <w:color w:val="000000"/>
        </w:rPr>
        <w:t>∴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OC</m:t>
            </m:r>
          </m:num>
          <m:den>
            <m:r>
              <w:rPr>
                <w:rFonts w:ascii="Cambria Math" w:hint="eastAsia"/>
                <w:lang w:eastAsia="zh-CN"/>
              </w:rPr>
              <m:t>BC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5</m:t>
            </m:r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</m:oMath>
      <w:r>
        <w:rPr>
          <w:color w:val="000000"/>
        </w:rPr>
        <w:t>，</w:t>
      </w:r>
      <w:r>
        <w:br/>
      </w:r>
      <w:r>
        <w:rPr>
          <w:color w:val="000000"/>
        </w:rPr>
        <w:t>∵OB=6</w:t>
      </w:r>
      <w:r>
        <w:rPr>
          <w:color w:val="000000"/>
        </w:rPr>
        <w:t>，</w:t>
      </w:r>
      <w:r>
        <w:rPr>
          <w:color w:val="000000"/>
        </w:rPr>
        <w:t>OA=8</w:t>
      </w:r>
      <w:r>
        <w:rPr>
          <w:color w:val="000000"/>
        </w:rPr>
        <w:t>，</w:t>
      </w:r>
      <w:r>
        <w:br/>
      </w:r>
      <w:r>
        <w:rPr>
          <w:color w:val="000000"/>
        </w:rPr>
        <w:t>∴OC=10</w:t>
      </w:r>
      <w:r>
        <w:rPr>
          <w:color w:val="000000"/>
        </w:rPr>
        <w:t>，</w:t>
      </w:r>
      <w:r>
        <w:rPr>
          <w:color w:val="000000"/>
        </w:rPr>
        <w:t>AC=18</w:t>
      </w:r>
      <w:r>
        <w:rPr>
          <w:color w:val="000000"/>
        </w:rPr>
        <w:t>，</w:t>
      </w:r>
      <w:r>
        <w:rPr>
          <w:color w:val="000000"/>
        </w:rPr>
        <w:t>AB=10</w:t>
      </w:r>
      <w:r>
        <w:rPr>
          <w:color w:val="000000"/>
        </w:rPr>
        <w:t>，</w:t>
      </w:r>
      <w:r>
        <w:br/>
      </w:r>
      <w:r>
        <w:rPr>
          <w:color w:val="000000"/>
        </w:rPr>
        <w:t>∵cos∠DAC=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OA</m:t>
            </m:r>
          </m:num>
          <m:den>
            <m:r>
              <w:rPr>
                <w:rFonts w:ascii="Cambria Math" w:hint="eastAsia"/>
                <w:lang w:eastAsia="zh-CN"/>
              </w:rPr>
              <m:t>AB</m:t>
            </m:r>
          </m:den>
        </m:f>
      </m:oMath>
      <w:r>
        <w:rPr>
          <w:color w:val="000000"/>
        </w:rPr>
        <w:t>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4</m:t>
            </m:r>
          </m:num>
          <m:den>
            <m:r>
              <w:rPr>
                <w:rFonts w:ascii="Cambria Math" w:hint="eastAsia"/>
                <w:lang w:eastAsia="zh-CN"/>
              </w:rPr>
              <m:t>5</m:t>
            </m:r>
          </m:den>
        </m:f>
      </m:oMath>
      <w:r>
        <w:rPr>
          <w:color w:val="000000"/>
        </w:rPr>
        <w:t>，</w:t>
      </w:r>
      <w:r>
        <w:rPr>
          <w:color w:val="000000"/>
        </w:rPr>
        <w:t>sin∠DAC=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OB</m:t>
            </m:r>
          </m:num>
          <m:den>
            <m:r>
              <w:rPr>
                <w:rFonts w:ascii="Cambria Math" w:hint="eastAsia"/>
                <w:lang w:eastAsia="zh-CN"/>
              </w:rPr>
              <m:t>AB</m:t>
            </m:r>
          </m:den>
        </m:f>
      </m:oMath>
      <w:r>
        <w:rPr>
          <w:color w:val="000000"/>
        </w:rPr>
        <w:t>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3</m:t>
            </m:r>
          </m:num>
          <m:den>
            <m:r>
              <w:rPr>
                <w:rFonts w:ascii="Cambria Math" w:hint="eastAsia"/>
                <w:lang w:eastAsia="zh-CN"/>
              </w:rPr>
              <m:t>5</m:t>
            </m:r>
          </m:den>
        </m:f>
      </m:oMath>
      <w:r>
        <w:rPr>
          <w:color w:val="000000"/>
        </w:rPr>
        <w:t>，</w:t>
      </w:r>
    </w:p>
    <w:p w:rsidR="003F28D9">
      <w:pPr>
        <w:spacing w:after="0"/>
      </w:pPr>
      <m:oMath>
        <m:r>
          <w:rPr>
            <w:rFonts w:ascii="Cambria Math" w:hint="eastAsia"/>
            <w:lang w:eastAsia="zh-CN"/>
          </w:rPr>
          <m:t>AD</m:t>
        </m:r>
        <m:r>
          <w:rPr>
            <w:rFonts w:ascii="Cambria Math" w:hint="eastAsia"/>
            <w:lang w:eastAsia="zh-CN"/>
          </w:rPr>
          <m:t>=</m:t>
        </m:r>
        <m:r>
          <w:rPr>
            <w:rFonts w:ascii="Cambria Math" w:hint="eastAsia"/>
            <w:lang w:eastAsia="zh-CN"/>
          </w:rPr>
          <m:t>AC</m:t>
        </m:r>
        <m:r>
          <w:rPr>
            <w:rFonts w:ascii="Cambria Math" w:hint="eastAsia"/>
            <w:lang w:eastAsia="zh-CN"/>
          </w:rPr>
          <m:t>⋅</m:t>
        </m:r>
        <m:r>
          <m:rPr>
            <m:sty m:val="p"/>
          </m:rPr>
          <w:rPr>
            <w:rFonts w:ascii="Cambria Math" w:hint="eastAsia"/>
            <w:lang w:eastAsia="zh-CN"/>
          </w:rPr>
          <m:t>cos</m:t>
        </m:r>
        <m:r>
          <w:rPr>
            <w:rFonts w:ascii="Cambria Math" w:hint="eastAsia"/>
            <w:lang w:eastAsia="zh-CN"/>
          </w:rPr>
          <m:t>∠</m:t>
        </m:r>
        <m:r>
          <w:rPr>
            <w:rFonts w:ascii="Cambria Math" w:hint="eastAsia"/>
            <w:lang w:eastAsia="zh-CN"/>
          </w:rPr>
          <m:t>DAC</m:t>
        </m:r>
        <m:r>
          <w:rPr>
            <w:rFonts w:ascii="Cambria Math" w:hint="eastAsia"/>
            <w:lang w:eastAsia="zh-CN"/>
          </w:rPr>
          <m:t>=18</m:t>
        </m:r>
        <m:r>
          <w:rPr>
            <w:rFonts w:ascii="Cambria Math" w:hint="eastAsia"/>
            <w:lang w:eastAsia="zh-CN"/>
          </w:rPr>
          <m:t>×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4</m:t>
            </m:r>
          </m:num>
          <m:den>
            <m:r>
              <w:rPr>
                <w:rFonts w:ascii="Cambria Math" w:hint="eastAsia"/>
                <w:lang w:eastAsia="zh-CN"/>
              </w:rPr>
              <m:t>5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72</m:t>
            </m:r>
          </m:num>
          <m:den>
            <m:r>
              <w:rPr>
                <w:rFonts w:ascii="Cambria Math" w:hint="eastAsia"/>
                <w:lang w:eastAsia="zh-CN"/>
              </w:rPr>
              <m:t>5</m:t>
            </m:r>
          </m:den>
        </m:f>
      </m:oMath>
      <w:r>
        <w:rPr>
          <w:color w:val="000000"/>
        </w:rPr>
        <w:t xml:space="preserve"> ,</w:t>
      </w:r>
    </w:p>
    <w:p w:rsidR="003F28D9">
      <w:pPr>
        <w:spacing w:after="0"/>
      </w:pPr>
      <m:oMath>
        <m:r>
          <w:rPr>
            <w:rFonts w:ascii="Cambria Math" w:hint="eastAsia"/>
            <w:lang w:eastAsia="zh-CN"/>
          </w:rPr>
          <m:t>DE</m:t>
        </m:r>
        <m:r>
          <w:rPr>
            <w:rFonts w:ascii="Cambria Math" w:hint="eastAsia"/>
            <w:lang w:eastAsia="zh-CN"/>
          </w:rPr>
          <m:t>=</m:t>
        </m:r>
        <m:r>
          <w:rPr>
            <w:rFonts w:ascii="Cambria Math" w:hint="eastAsia"/>
            <w:lang w:eastAsia="zh-CN"/>
          </w:rPr>
          <m:t>AD</m:t>
        </m:r>
        <m:r>
          <w:rPr>
            <w:rFonts w:ascii="Cambria Math" w:hint="eastAsia"/>
            <w:lang w:eastAsia="zh-CN"/>
          </w:rPr>
          <m:t>⋅</m:t>
        </m:r>
        <m:r>
          <m:rPr>
            <m:sty m:val="p"/>
          </m:rPr>
          <w:rPr>
            <w:rFonts w:ascii="Cambria Math" w:hint="eastAsia"/>
            <w:lang w:eastAsia="zh-CN"/>
          </w:rPr>
          <m:t>sin</m:t>
        </m:r>
        <m:r>
          <w:rPr>
            <w:rFonts w:ascii="Cambria Math" w:hint="eastAsia"/>
            <w:lang w:eastAsia="zh-CN"/>
          </w:rPr>
          <m:t>∠</m:t>
        </m:r>
        <m:r>
          <w:rPr>
            <w:rFonts w:ascii="Cambria Math" w:hint="eastAsia"/>
            <w:lang w:eastAsia="zh-CN"/>
          </w:rPr>
          <m:t>DAC</m:t>
        </m:r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72</m:t>
            </m:r>
          </m:num>
          <m:den>
            <m:r>
              <w:rPr>
                <w:rFonts w:ascii="Cambria Math" w:hint="eastAsia"/>
                <w:lang w:eastAsia="zh-CN"/>
              </w:rPr>
              <m:t>5</m:t>
            </m:r>
          </m:den>
        </m:f>
        <m:r>
          <w:rPr>
            <w:rFonts w:ascii="Cambria Math" w:hint="eastAsia"/>
            <w:lang w:eastAsia="zh-CN"/>
          </w:rPr>
          <m:t>×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3</m:t>
            </m:r>
          </m:num>
          <m:den>
            <m:r>
              <w:rPr>
                <w:rFonts w:ascii="Cambria Math" w:hint="eastAsia"/>
                <w:lang w:eastAsia="zh-CN"/>
              </w:rPr>
              <m:t>5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216</m:t>
            </m:r>
          </m:num>
          <m:den>
            <m:r>
              <w:rPr>
                <w:rFonts w:ascii="Cambria Math" w:hint="eastAsia"/>
                <w:lang w:eastAsia="zh-CN"/>
              </w:rPr>
              <m:t>25</m:t>
            </m:r>
          </m:den>
        </m:f>
      </m:oMath>
      <w:r>
        <w:rPr>
          <w:color w:val="000000"/>
        </w:rPr>
        <w:t xml:space="preserve"> </w:t>
      </w:r>
      <w:r>
        <w:rPr>
          <w:color w:val="000000"/>
        </w:rPr>
        <w:t>，</w:t>
      </w:r>
    </w:p>
    <w:p w:rsidR="003F28D9">
      <w:pPr>
        <w:spacing w:after="0"/>
      </w:pPr>
      <w:r>
        <w:rPr>
          <w:color w:val="000000"/>
        </w:rPr>
        <w:t>令</w:t>
      </w:r>
      <w:r>
        <w:rPr>
          <w:color w:val="000000"/>
        </w:rPr>
        <w:t xml:space="preserve"> </w:t>
      </w:r>
      <m:oMath>
        <m:r>
          <w:rPr>
            <w:rFonts w:ascii="Cambria Math" w:hint="eastAsia"/>
            <w:lang w:eastAsia="zh-CN"/>
          </w:rPr>
          <m:t>y</m:t>
        </m:r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216</m:t>
            </m:r>
          </m:num>
          <m:den>
            <m:r>
              <w:rPr>
                <w:rFonts w:ascii="Cambria Math" w:hint="eastAsia"/>
                <w:lang w:eastAsia="zh-CN"/>
              </w:rPr>
              <m:t>25</m:t>
            </m:r>
          </m:den>
        </m:f>
      </m:oMath>
      <w:r>
        <w:rPr>
          <w:color w:val="000000"/>
        </w:rPr>
        <w:t xml:space="preserve"> </w:t>
      </w:r>
      <w:r>
        <w:rPr>
          <w:color w:val="000000"/>
        </w:rPr>
        <w:t>，</w:t>
      </w:r>
      <w:r>
        <w:rPr>
          <w:color w:val="000000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216</m:t>
            </m:r>
          </m:num>
          <m:den>
            <m:r>
              <w:rPr>
                <w:rFonts w:ascii="Cambria Math" w:hint="eastAsia"/>
                <w:lang w:eastAsia="zh-CN"/>
              </w:rPr>
              <m:t>25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3</m:t>
            </m:r>
          </m:num>
          <m:den>
            <m:r>
              <w:rPr>
                <w:rFonts w:ascii="Cambria Math" w:hint="eastAsia"/>
                <w:lang w:eastAsia="zh-CN"/>
              </w:rPr>
              <m:t>4</m:t>
            </m:r>
          </m:den>
        </m:f>
        <m:r>
          <w:rPr>
            <w:rFonts w:ascii="Cambria Math" w:hint="eastAsia"/>
            <w:lang w:eastAsia="zh-CN"/>
          </w:rPr>
          <m:t>x</m:t>
        </m:r>
        <m:r>
          <w:rPr>
            <w:rFonts w:ascii="Cambria Math" w:hint="eastAsia"/>
            <w:lang w:eastAsia="zh-CN"/>
          </w:rPr>
          <m:t>+6</m:t>
        </m:r>
      </m:oMath>
      <w:r>
        <w:rPr>
          <w:color w:val="000000"/>
        </w:rPr>
        <w:t xml:space="preserve"> </w:t>
      </w:r>
      <w:r>
        <w:rPr>
          <w:color w:val="000000"/>
        </w:rPr>
        <w:t>，</w:t>
      </w:r>
      <w:r>
        <w:rPr>
          <w:color w:val="000000"/>
        </w:rPr>
        <w:t xml:space="preserve"> </w:t>
      </w:r>
      <m:oMath>
        <m:r>
          <w:rPr>
            <w:rFonts w:ascii="Cambria Math" w:hint="eastAsia"/>
            <w:lang w:eastAsia="zh-CN"/>
          </w:rPr>
          <m:t>x</m:t>
        </m:r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88</m:t>
            </m:r>
          </m:num>
          <m:den>
            <m:r>
              <w:rPr>
                <w:rFonts w:ascii="Cambria Math" w:hint="eastAsia"/>
                <w:lang w:eastAsia="zh-CN"/>
              </w:rPr>
              <m:t>25</m:t>
            </m:r>
          </m:den>
        </m:f>
      </m:oMath>
      <w:r>
        <w:rPr>
          <w:color w:val="000000"/>
        </w:rPr>
        <w:t xml:space="preserve"> </w:t>
      </w:r>
      <w:r>
        <w:rPr>
          <w:color w:val="000000"/>
        </w:rPr>
        <w:t>，</w:t>
      </w:r>
    </w:p>
    <w:p w:rsidR="003F28D9">
      <w:pPr>
        <w:spacing w:after="0"/>
      </w:pPr>
      <w:r>
        <w:rPr>
          <w:color w:val="000000"/>
        </w:rPr>
        <w:t>∴D</w:t>
      </w:r>
      <w:r>
        <w:rPr>
          <w:color w:val="000000"/>
        </w:rPr>
        <w:t>（</w:t>
      </w:r>
      <w:r>
        <w:rPr>
          <w:color w:val="000000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88</m:t>
            </m:r>
          </m:num>
          <m:den>
            <m:r>
              <w:rPr>
                <w:rFonts w:ascii="Cambria Math" w:hint="eastAsia"/>
                <w:lang w:eastAsia="zh-CN"/>
              </w:rPr>
              <m:t>25</m:t>
            </m:r>
          </m:den>
        </m:f>
      </m:oMath>
      <w:r>
        <w:rPr>
          <w:color w:val="000000"/>
        </w:rPr>
        <w:t xml:space="preserve"> </w:t>
      </w:r>
      <w:r>
        <w:rPr>
          <w:color w:val="000000"/>
        </w:rPr>
        <w:t>，</w:t>
      </w:r>
      <w:r>
        <w:rPr>
          <w:color w:val="000000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216</m:t>
            </m:r>
          </m:num>
          <m:den>
            <m:r>
              <w:rPr>
                <w:rFonts w:ascii="Cambria Math" w:hint="eastAsia"/>
                <w:lang w:eastAsia="zh-CN"/>
              </w:rPr>
              <m:t>25</m:t>
            </m:r>
          </m:den>
        </m:f>
      </m:oMath>
      <w:r>
        <w:rPr>
          <w:color w:val="000000"/>
        </w:rPr>
        <w:t xml:space="preserve"> </w:t>
      </w:r>
      <w:r>
        <w:rPr>
          <w:color w:val="000000"/>
        </w:rPr>
        <w:t>）</w:t>
      </w:r>
    </w:p>
    <w:p w:rsidR="003F28D9">
      <w:pPr>
        <w:spacing w:after="0"/>
      </w:pPr>
    </w:p>
    <w:p w:rsidR="003F28D9">
      <w:pPr>
        <w:spacing w:after="0"/>
      </w:pPr>
      <w:r>
        <w:br/>
      </w: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）解：</w:t>
      </w:r>
      <w:r>
        <w:rPr>
          <w:color w:val="000000"/>
        </w:rPr>
        <w:t>①</w:t>
      </w:r>
      <w:r>
        <w:rPr>
          <w:color w:val="000000"/>
        </w:rPr>
        <w:t>如图</w:t>
      </w:r>
      <w:r>
        <w:rPr>
          <w:color w:val="000000"/>
        </w:rPr>
        <w:t>2</w:t>
      </w:r>
      <w:r>
        <w:rPr>
          <w:color w:val="000000"/>
        </w:rPr>
        <w:t>所示，当</w:t>
      </w:r>
      <w:r>
        <w:rPr>
          <w:color w:val="000000"/>
        </w:rPr>
        <w:t>DC=OC</w:t>
      </w:r>
      <w:r>
        <w:rPr>
          <w:color w:val="000000"/>
        </w:rPr>
        <w:t>时，</w:t>
      </w:r>
      <w:r>
        <w:br/>
      </w:r>
      <w:r>
        <w:rPr>
          <w:noProof/>
          <w:lang w:eastAsia="zh-CN"/>
        </w:rPr>
        <w:drawing>
          <wp:inline distT="0" distB="0" distL="0" distR="0">
            <wp:extent cx="2721508" cy="2186750"/>
            <wp:effectExtent l="19050" t="0" r="2642" b="0"/>
            <wp:docPr id="43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4496011" name=""/>
                    <pic:cNvPicPr/>
                  </pic:nvPicPr>
                  <pic:blipFill>
                    <a:blip xmlns:r="http://schemas.openxmlformats.org/officeDocument/2006/relationships"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721508" cy="218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/>
        </w:rPr>
        <w:t>∵BC=BC</w:t>
      </w:r>
      <w:r>
        <w:rPr>
          <w:color w:val="000000"/>
        </w:rPr>
        <w:t>，</w:t>
      </w:r>
      <w:r>
        <w:rPr>
          <w:color w:val="000000"/>
        </w:rPr>
        <w:t>∠BDC=∠BOC</w:t>
      </w:r>
      <w:r>
        <w:rPr>
          <w:color w:val="000000"/>
        </w:rPr>
        <w:t>，</w:t>
      </w:r>
      <w:r>
        <w:br/>
      </w:r>
      <w:r>
        <w:rPr>
          <w:color w:val="000000"/>
        </w:rPr>
        <w:t>∴△BDC≌△BOC(HL)</w:t>
      </w:r>
      <w:r>
        <w:rPr>
          <w:color w:val="000000"/>
        </w:rPr>
        <w:t>，</w:t>
      </w:r>
      <w:r>
        <w:br/>
      </w:r>
      <w:r>
        <w:rPr>
          <w:color w:val="000000"/>
        </w:rPr>
        <w:t>∴BD=BO=6</w:t>
      </w:r>
      <w:r>
        <w:rPr>
          <w:color w:val="000000"/>
        </w:rPr>
        <w:t>，</w:t>
      </w:r>
      <w:r>
        <w:br/>
      </w:r>
      <w:r>
        <w:rPr>
          <w:color w:val="000000"/>
        </w:rPr>
        <w:t>设点</w:t>
      </w:r>
      <w:r>
        <w:rPr>
          <w:color w:val="000000"/>
        </w:rPr>
        <w:t>D</w:t>
      </w:r>
      <w:r>
        <w:rPr>
          <w:color w:val="000000"/>
        </w:rPr>
        <w:t>的坐标为（</w:t>
      </w:r>
      <w:r>
        <w:rPr>
          <w:color w:val="000000"/>
        </w:rPr>
        <w:t>n</w:t>
      </w:r>
      <w:r>
        <w:rPr>
          <w:color w:val="000000"/>
        </w:rPr>
        <w:t>，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3</m:t>
            </m:r>
          </m:num>
          <m:den>
            <m:r>
              <w:rPr>
                <w:rFonts w:ascii="Cambria Math" w:hint="eastAsia"/>
                <w:lang w:eastAsia="zh-CN"/>
              </w:rPr>
              <m:t>4</m:t>
            </m:r>
          </m:den>
        </m:f>
        <m:r>
          <w:rPr>
            <w:rFonts w:ascii="Cambria Math" w:hint="eastAsia"/>
            <w:lang w:eastAsia="zh-CN"/>
          </w:rPr>
          <m:t>n</m:t>
        </m:r>
        <m:r>
          <w:rPr>
            <w:rFonts w:ascii="Cambria Math" w:hint="eastAsia"/>
            <w:lang w:eastAsia="zh-CN"/>
          </w:rPr>
          <m:t>+6</m:t>
        </m:r>
      </m:oMath>
      <w:r>
        <w:rPr>
          <w:color w:val="000000"/>
        </w:rPr>
        <w:t>），</w:t>
      </w:r>
      <w:r>
        <w:br/>
      </w:r>
      <w:r>
        <w:rPr>
          <w:color w:val="000000"/>
        </w:rPr>
        <w:t>∴BD=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w:rPr>
                        <w:rFonts w:ascii="Cambria Math" w:hint="eastAsia"/>
                        <w:lang w:eastAsia="zh-CN"/>
                      </w:rPr>
                      <m:t>n</m:t>
                    </m:r>
                    <m:r>
                      <w:rPr>
                        <w:rFonts w:ascii="Cambria Math" w:hint="eastAsia"/>
                        <w:lang w:eastAsia="zh-CN"/>
                      </w:rPr>
                      <m:t>-</m:t>
                    </m:r>
                    <m:r>
                      <w:rPr>
                        <w:rFonts w:ascii="Cambria Math" w:hint="eastAsia"/>
                        <w:lang w:eastAsia="zh-CN"/>
                      </w:rPr>
                      <m:t>0</m:t>
                    </m:r>
                  </m:e>
                </m:d>
              </m:e>
              <m:sup>
                <m:r>
                  <w:rPr>
                    <w:rFonts w:ascii="Cambria Math" w:hint="eastAsia"/>
                    <w:lang w:eastAsia="zh-CN"/>
                  </w:rPr>
                  <m:t>2</m:t>
                </m:r>
              </m:sup>
            </m:sSup>
            <m:r>
              <w:rPr>
                <w:rFonts w:ascii="Cambria Math" w:hint="eastAsia"/>
                <w:lang w:eastAsia="zh-CN"/>
              </w:rPr>
              <m:t>+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r>
                          <w:rPr>
                            <w:rFonts w:ascii="Cambria Math" w:hint="eastAsia"/>
                            <w:lang w:eastAsia="zh-CN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hint="eastAsia"/>
                            <w:lang w:eastAsia="zh-CN"/>
                          </w:rPr>
                          <m:t>4</m:t>
                        </m:r>
                      </m:den>
                    </m:f>
                    <m:r>
                      <w:rPr>
                        <w:rFonts w:ascii="Cambria Math" w:hint="eastAsia"/>
                        <w:lang w:eastAsia="zh-CN"/>
                      </w:rPr>
                      <m:t>n+6</m:t>
                    </m:r>
                    <m:r>
                      <w:rPr>
                        <w:rFonts w:ascii="Cambria Math" w:hint="eastAsia"/>
                        <w:lang w:eastAsia="zh-CN"/>
                      </w:rPr>
                      <m:t>-</m:t>
                    </m:r>
                    <m:r>
                      <w:rPr>
                        <w:rFonts w:ascii="Cambria Math" w:hint="eastAsia"/>
                        <w:lang w:eastAsia="zh-CN"/>
                      </w:rPr>
                      <m:t>6</m:t>
                    </m:r>
                  </m:e>
                </m:d>
              </m:e>
              <m:sup>
                <m:r>
                  <w:rPr>
                    <w:rFonts w:ascii="Cambria Math" w:hint="eastAsia"/>
                    <w:lang w:eastAsia="zh-CN"/>
                  </w:rPr>
                  <m:t>2</m:t>
                </m:r>
              </m:sup>
            </m:sSup>
          </m:e>
        </m:rad>
        <m:r>
          <w:rPr>
            <w:rFonts w:ascii="Cambria Math" w:hint="eastAsia"/>
            <w:lang w:eastAsia="zh-CN"/>
          </w:rPr>
          <m:t>=6</m:t>
        </m:r>
      </m:oMath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</w:t>
      </w:r>
      <w:r>
        <w:br/>
      </w:r>
      <w:r>
        <w:rPr>
          <w:color w:val="000000"/>
        </w:rPr>
        <w:t>解得</w:t>
      </w:r>
      <w:r>
        <w:rPr>
          <w:color w:val="000000"/>
        </w:rPr>
        <w:t>n=</w:t>
      </w:r>
      <m:oMath>
        <m:r>
          <w:rPr>
            <w:rFonts w:ascii="Cambria Math" w:hint="eastAsia"/>
            <w:lang w:eastAsia="zh-CN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24</m:t>
            </m:r>
          </m:num>
          <m:den>
            <m:r>
              <w:rPr>
                <w:rFonts w:ascii="Cambria Math" w:hint="eastAsia"/>
                <w:lang w:eastAsia="zh-CN"/>
              </w:rPr>
              <m:t>5</m:t>
            </m:r>
          </m:den>
        </m:f>
      </m:oMath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</w:t>
      </w:r>
      <w:r>
        <w:br/>
      </w:r>
      <w:r>
        <w:rPr>
          <w:color w:val="000000"/>
        </w:rPr>
        <w:t>∴D</w:t>
      </w:r>
      <w:r>
        <w:rPr>
          <w:color w:val="000000"/>
        </w:rPr>
        <w:t>（</w:t>
      </w:r>
      <m:oMath>
        <m:r>
          <w:rPr>
            <w:rFonts w:ascii="Cambria Math" w:hint="eastAsia"/>
            <w:lang w:eastAsia="zh-CN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24</m:t>
            </m:r>
          </m:num>
          <m:den>
            <m:r>
              <w:rPr>
                <w:rFonts w:ascii="Cambria Math" w:hint="eastAsia"/>
                <w:lang w:eastAsia="zh-CN"/>
              </w:rPr>
              <m:t>5</m:t>
            </m:r>
          </m:den>
        </m:f>
      </m:oMath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12</m:t>
            </m:r>
          </m:num>
          <m:den>
            <m:r>
              <w:rPr>
                <w:rFonts w:ascii="Cambria Math" w:hint="eastAsia"/>
                <w:lang w:eastAsia="zh-CN"/>
              </w:rPr>
              <m:t>5</m:t>
            </m:r>
          </m:den>
        </m:f>
      </m:oMath>
      <w:r>
        <w:rPr>
          <w:color w:val="000000"/>
        </w:rPr>
        <w:t>），</w:t>
      </w:r>
      <w:r>
        <w:br/>
      </w:r>
      <w:r>
        <w:rPr>
          <w:color w:val="000000"/>
        </w:rPr>
        <w:t>∵C</w:t>
      </w:r>
      <w:r>
        <w:rPr>
          <w:color w:val="000000"/>
        </w:rPr>
        <w:t>（</w:t>
      </w:r>
      <w:r>
        <w:rPr>
          <w:color w:val="000000"/>
        </w:rPr>
        <w:t>m</w:t>
      </w:r>
      <w:r>
        <w:rPr>
          <w:color w:val="000000"/>
        </w:rPr>
        <w:t>，</w:t>
      </w:r>
      <w:r>
        <w:rPr>
          <w:color w:val="000000"/>
        </w:rPr>
        <w:t>0</w:t>
      </w:r>
      <w:r>
        <w:rPr>
          <w:color w:val="000000"/>
        </w:rPr>
        <w:t>），</w:t>
      </w:r>
      <w:r>
        <w:br/>
      </w:r>
      <w:r>
        <w:rPr>
          <w:color w:val="000000"/>
        </w:rPr>
        <w:t>∴DC=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w:rPr>
                        <w:rFonts w:ascii="Cambria Math" w:hint="eastAsia"/>
                        <w:lang w:eastAsia="zh-CN"/>
                      </w:rPr>
                      <m:t>m+</m:t>
                    </m:r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r>
                          <w:rPr>
                            <w:rFonts w:ascii="Cambria Math" w:hint="eastAsia"/>
                            <w:lang w:eastAsia="zh-CN"/>
                          </w:rPr>
                          <m:t>24</m:t>
                        </m:r>
                      </m:num>
                      <m:den>
                        <m:r>
                          <w:rPr>
                            <w:rFonts w:ascii="Cambria Math" w:hint="eastAsia"/>
                            <w:lang w:eastAsia="zh-CN"/>
                          </w:rPr>
                          <m:t>5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hint="eastAsia"/>
                    <w:lang w:eastAsia="zh-CN"/>
                  </w:rPr>
                  <m:t>2</m:t>
                </m:r>
              </m:sup>
            </m:sSup>
            <m:r>
              <w:rPr>
                <w:rFonts w:ascii="Cambria Math" w:hint="eastAsia"/>
                <w:lang w:eastAsia="zh-CN"/>
              </w:rPr>
              <m:t>+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r>
                          <w:rPr>
                            <w:rFonts w:ascii="Cambria Math" w:hint="eastAsia"/>
                            <w:lang w:eastAsia="zh-CN"/>
                          </w:rPr>
                          <m:t>12</m:t>
                        </m:r>
                      </m:num>
                      <m:den>
                        <m:r>
                          <w:rPr>
                            <w:rFonts w:ascii="Cambria Math" w:hint="eastAsia"/>
                            <w:lang w:eastAsia="zh-CN"/>
                          </w:rPr>
                          <m:t>5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hint="eastAsia"/>
                    <w:lang w:eastAsia="zh-CN"/>
                  </w:rPr>
                  <m:t>2</m:t>
                </m:r>
              </m:sup>
            </m:sSup>
          </m:e>
        </m:rad>
        <m:r>
          <w:rPr>
            <w:rFonts w:ascii="Cambria Math" w:hint="eastAsia"/>
            <w:lang w:eastAsia="zh-CN"/>
          </w:rPr>
          <m:t>=</m:t>
        </m:r>
        <m:r>
          <w:rPr>
            <w:rFonts w:ascii="Cambria Math" w:hint="eastAsia"/>
            <w:lang w:eastAsia="zh-CN"/>
          </w:rPr>
          <m:t>m</m:t>
        </m:r>
      </m:oMath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</w:t>
      </w:r>
      <w:r>
        <w:br/>
      </w:r>
      <w:r>
        <w:rPr>
          <w:color w:val="000000"/>
        </w:rPr>
        <w:t>解得</w:t>
      </w:r>
      <w:r>
        <w:rPr>
          <w:color w:val="000000"/>
        </w:rPr>
        <w:t>m=-3.</w:t>
      </w:r>
      <w:r>
        <w:br/>
      </w:r>
      <w:r>
        <w:rPr>
          <w:color w:val="000000"/>
        </w:rPr>
        <w:t>②</w:t>
      </w:r>
      <w:r>
        <w:rPr>
          <w:color w:val="000000"/>
        </w:rPr>
        <w:t>如图</w:t>
      </w:r>
      <w:r>
        <w:rPr>
          <w:color w:val="000000"/>
        </w:rPr>
        <w:t>3</w:t>
      </w:r>
      <w:r>
        <w:rPr>
          <w:color w:val="000000"/>
        </w:rPr>
        <w:t>所示，当</w:t>
      </w:r>
      <w:r>
        <w:rPr>
          <w:color w:val="000000"/>
        </w:rPr>
        <w:t>OD=DC</w:t>
      </w:r>
      <w:r>
        <w:rPr>
          <w:color w:val="000000"/>
        </w:rPr>
        <w:t>时，</w:t>
      </w:r>
      <w:r>
        <w:br/>
      </w:r>
      <w:r>
        <w:rPr>
          <w:noProof/>
          <w:lang w:eastAsia="zh-CN"/>
        </w:rPr>
        <w:drawing>
          <wp:inline distT="0" distB="0" distL="0" distR="0">
            <wp:extent cx="2253590" cy="1718843"/>
            <wp:effectExtent l="19050" t="0" r="0" b="0"/>
            <wp:docPr id="44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9200966" name=""/>
                    <pic:cNvPicPr/>
                  </pic:nvPicPr>
                  <pic:blipFill>
                    <a:blip xmlns:r="http://schemas.openxmlformats.org/officeDocument/2006/relationships"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253590" cy="1718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/>
        </w:rPr>
        <w:t>过</w:t>
      </w:r>
      <w:r>
        <w:rPr>
          <w:color w:val="000000"/>
        </w:rPr>
        <w:t>D</w:t>
      </w:r>
      <w:r>
        <w:rPr>
          <w:color w:val="000000"/>
        </w:rPr>
        <w:t>作</w:t>
      </w:r>
      <w:r>
        <w:rPr>
          <w:color w:val="000000"/>
        </w:rPr>
        <w:t>DE⊥OC</w:t>
      </w:r>
      <w:r>
        <w:rPr>
          <w:color w:val="000000"/>
        </w:rPr>
        <w:t>于点</w:t>
      </w:r>
      <w:r>
        <w:rPr>
          <w:color w:val="000000"/>
        </w:rPr>
        <w:t>E</w:t>
      </w:r>
      <w:r>
        <w:rPr>
          <w:color w:val="000000"/>
        </w:rPr>
        <w:t>，</w:t>
      </w:r>
      <w:r>
        <w:br/>
      </w:r>
      <w:r>
        <w:rPr>
          <w:color w:val="000000"/>
        </w:rPr>
        <w:t>设点</w:t>
      </w:r>
      <w:r>
        <w:rPr>
          <w:color w:val="000000"/>
        </w:rPr>
        <w:t>D</w:t>
      </w:r>
      <w:r>
        <w:rPr>
          <w:color w:val="000000"/>
        </w:rPr>
        <w:t>的坐标为（</w:t>
      </w:r>
      <w:r>
        <w:rPr>
          <w:color w:val="000000"/>
        </w:rPr>
        <w:t>a</w:t>
      </w:r>
      <w:r>
        <w:rPr>
          <w:color w:val="000000"/>
        </w:rPr>
        <w:t>，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3</m:t>
            </m:r>
          </m:num>
          <m:den>
            <m:r>
              <w:rPr>
                <w:rFonts w:ascii="Cambria Math" w:hint="eastAsia"/>
                <w:lang w:eastAsia="zh-CN"/>
              </w:rPr>
              <m:t>4</m:t>
            </m:r>
          </m:den>
        </m:f>
        <m:r>
          <w:rPr>
            <w:rFonts w:ascii="Cambria Math" w:hint="eastAsia"/>
            <w:lang w:eastAsia="zh-CN"/>
          </w:rPr>
          <m:t>a</m:t>
        </m:r>
        <m:r>
          <w:rPr>
            <w:rFonts w:ascii="Cambria Math" w:hint="eastAsia"/>
            <w:lang w:eastAsia="zh-CN"/>
          </w:rPr>
          <m:t>+6</m:t>
        </m:r>
      </m:oMath>
      <w:r>
        <w:rPr>
          <w:color w:val="000000"/>
        </w:rPr>
        <w:t>），则</w:t>
      </w:r>
      <w:r>
        <w:rPr>
          <w:color w:val="000000"/>
        </w:rPr>
        <w:t>m=2a</w:t>
      </w:r>
      <w:r>
        <w:rPr>
          <w:color w:val="000000"/>
        </w:rPr>
        <w:t>，</w:t>
      </w:r>
      <w:r>
        <w:br/>
      </w:r>
      <w:r>
        <w:rPr>
          <w:color w:val="000000"/>
        </w:rPr>
        <w:t>∴DE=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3</m:t>
            </m:r>
          </m:num>
          <m:den>
            <m:r>
              <w:rPr>
                <w:rFonts w:ascii="Cambria Math" w:hint="eastAsia"/>
                <w:lang w:eastAsia="zh-CN"/>
              </w:rPr>
              <m:t>4</m:t>
            </m:r>
          </m:den>
        </m:f>
        <m:r>
          <w:rPr>
            <w:rFonts w:ascii="Cambria Math" w:hint="eastAsia"/>
            <w:lang w:eastAsia="zh-CN"/>
          </w:rPr>
          <m:t>a</m:t>
        </m:r>
        <m:r>
          <w:rPr>
            <w:rFonts w:ascii="Cambria Math" w:hint="eastAsia"/>
            <w:lang w:eastAsia="zh-CN"/>
          </w:rPr>
          <m:t>+6</m:t>
        </m:r>
      </m:oMath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EC=a</w:t>
      </w:r>
      <w:r>
        <w:rPr>
          <w:color w:val="000000"/>
        </w:rPr>
        <w:t>，</w:t>
      </w:r>
      <w:r>
        <w:rPr>
          <w:color w:val="000000"/>
        </w:rPr>
        <w:t>AE=8=a,</w:t>
      </w:r>
      <w:r>
        <w:br/>
      </w:r>
      <w:r>
        <w:rPr>
          <w:color w:val="000000"/>
        </w:rPr>
        <w:t>∴△ADE∽△DEC</w:t>
      </w:r>
      <w:r>
        <w:rPr>
          <w:color w:val="000000"/>
        </w:rPr>
        <w:t>，</w:t>
      </w:r>
      <w:r>
        <w:br/>
      </w:r>
      <w:r>
        <w:rPr>
          <w:color w:val="000000"/>
        </w:rPr>
        <w:t>∴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DE</m:t>
            </m:r>
          </m:num>
          <m:den>
            <m:r>
              <w:rPr>
                <w:rFonts w:ascii="Cambria Math" w:hint="eastAsia"/>
                <w:lang w:eastAsia="zh-CN"/>
              </w:rPr>
              <m:t>EC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AE</m:t>
            </m:r>
          </m:num>
          <m:den>
            <m:r>
              <w:rPr>
                <w:rFonts w:ascii="Cambria Math" w:hint="eastAsia"/>
                <w:lang w:eastAsia="zh-CN"/>
              </w:rPr>
              <m:t>DE</m:t>
            </m:r>
          </m:den>
        </m:f>
      </m:oMath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</w:t>
      </w:r>
      <w:r>
        <w:rPr>
          <w:color w:val="000000"/>
        </w:rPr>
        <w:t>即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int="eastAsia"/>
                    <w:lang w:eastAsia="zh-CN"/>
                  </w:rPr>
                  <m:t>3</m:t>
                </m:r>
              </m:num>
              <m:den>
                <m:r>
                  <w:rPr>
                    <w:rFonts w:ascii="Cambria Math" w:hint="eastAsia"/>
                    <w:lang w:eastAsia="zh-CN"/>
                  </w:rPr>
                  <m:t>4</m:t>
                </m:r>
              </m:den>
            </m:f>
            <m:r>
              <w:rPr>
                <w:rFonts w:ascii="Cambria Math" w:hint="eastAsia"/>
                <w:lang w:eastAsia="zh-CN"/>
              </w:rPr>
              <m:t>a+6</m:t>
            </m:r>
          </m:num>
          <m:den>
            <m:r>
              <w:rPr>
                <w:rFonts w:ascii="Cambria Math" w:hint="eastAsia"/>
                <w:lang w:eastAsia="zh-CN"/>
              </w:rPr>
              <m:t>a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8+a</m:t>
            </m:r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int="eastAsia"/>
                    <w:lang w:eastAsia="zh-CN"/>
                  </w:rPr>
                  <m:t>3</m:t>
                </m:r>
              </m:num>
              <m:den>
                <m:r>
                  <w:rPr>
                    <w:rFonts w:ascii="Cambria Math" w:hint="eastAsia"/>
                    <w:lang w:eastAsia="zh-CN"/>
                  </w:rPr>
                  <m:t>4</m:t>
                </m:r>
              </m:den>
            </m:f>
            <m:r>
              <w:rPr>
                <w:rFonts w:ascii="Cambria Math" w:hint="eastAsia"/>
                <w:lang w:eastAsia="zh-CN"/>
              </w:rPr>
              <m:t>a+6</m:t>
            </m:r>
          </m:den>
        </m:f>
      </m:oMath>
      <w:r>
        <w:br/>
      </w:r>
      <w:r>
        <w:rPr>
          <w:color w:val="000000"/>
        </w:rPr>
        <w:t>解得</w:t>
      </w:r>
      <w:r>
        <w:rPr>
          <w:color w:val="000000"/>
        </w:rPr>
        <w:t>a=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72</m:t>
            </m:r>
          </m:num>
          <m:den>
            <m:r>
              <w:rPr>
                <w:rFonts w:ascii="Cambria Math" w:hint="eastAsia"/>
                <w:lang w:eastAsia="zh-CN"/>
              </w:rPr>
              <m:t>7</m:t>
            </m:r>
          </m:den>
        </m:f>
      </m:oMath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</w:t>
      </w:r>
      <w:r>
        <w:br/>
      </w:r>
      <w:r>
        <w:rPr>
          <w:color w:val="000000"/>
        </w:rPr>
        <w:t>∴m=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144</m:t>
            </m:r>
          </m:num>
          <m:den>
            <m:r>
              <w:rPr>
                <w:rFonts w:ascii="Cambria Math" w:hint="eastAsia"/>
                <w:lang w:eastAsia="zh-CN"/>
              </w:rPr>
              <m:t>7</m:t>
            </m:r>
          </m:den>
        </m:f>
      </m:oMath>
      <w:r>
        <w:rPr>
          <w:color w:val="000000"/>
        </w:rPr>
        <w:t>.</w:t>
      </w:r>
      <w:r>
        <w:br/>
      </w:r>
      <w:r>
        <w:br/>
      </w:r>
      <w:r>
        <w:rPr>
          <w:color w:val="000000"/>
        </w:rPr>
        <w:t>③</w:t>
      </w:r>
      <w:r>
        <w:rPr>
          <w:color w:val="000000"/>
        </w:rPr>
        <w:t>如图</w:t>
      </w:r>
      <w:r>
        <w:rPr>
          <w:color w:val="000000"/>
        </w:rPr>
        <w:t>4</w:t>
      </w:r>
      <w:r>
        <w:rPr>
          <w:color w:val="000000"/>
        </w:rPr>
        <w:t>所示，当</w:t>
      </w:r>
      <w:r>
        <w:rPr>
          <w:color w:val="000000"/>
        </w:rPr>
        <w:t>DC=OC</w:t>
      </w:r>
      <w:r>
        <w:rPr>
          <w:color w:val="000000"/>
        </w:rPr>
        <w:t>时，</w:t>
      </w:r>
      <w:r>
        <w:br/>
      </w:r>
      <w:r>
        <w:rPr>
          <w:noProof/>
          <w:lang w:eastAsia="zh-CN"/>
        </w:rPr>
        <w:drawing>
          <wp:inline distT="0" distB="0" distL="0" distR="0">
            <wp:extent cx="2263140" cy="1757045"/>
            <wp:effectExtent l="19050" t="0" r="3810" b="0"/>
            <wp:docPr id="45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7910731" name=""/>
                    <pic:cNvPicPr/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263140" cy="1757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/>
        </w:rPr>
        <w:t>∵OC=m</w:t>
      </w:r>
      <w:r>
        <w:rPr>
          <w:color w:val="000000"/>
        </w:rPr>
        <w:t>，</w:t>
      </w:r>
      <w:r>
        <w:br/>
      </w:r>
      <w:r>
        <w:rPr>
          <w:color w:val="000000"/>
        </w:rPr>
        <w:t>∴CD=m</w:t>
      </w:r>
      <w:r>
        <w:rPr>
          <w:color w:val="000000"/>
        </w:rPr>
        <w:t>，</w:t>
      </w:r>
      <w:r>
        <w:br/>
      </w:r>
      <w:r>
        <w:rPr>
          <w:color w:val="000000"/>
        </w:rPr>
        <w:t>∴AD=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CD</m:t>
            </m:r>
          </m:num>
          <m:den>
            <m:r>
              <m:rPr>
                <m:sty m:val="p"/>
              </m:rPr>
              <w:rPr>
                <w:rFonts w:ascii="Cambria Math" w:hint="eastAsia"/>
                <w:lang w:eastAsia="zh-CN"/>
              </w:rPr>
              <m:t>tan</m:t>
            </m:r>
            <m:r>
              <w:rPr>
                <w:rFonts w:ascii="Cambria Math" w:hint="eastAsia"/>
                <w:lang w:eastAsia="zh-CN"/>
              </w:rPr>
              <m:t>∠</m:t>
            </m:r>
            <m:r>
              <w:rPr>
                <w:rFonts w:ascii="Cambria Math" w:hint="eastAsia"/>
                <w:lang w:eastAsia="zh-CN"/>
              </w:rPr>
              <m:t>BAO</m:t>
            </m:r>
          </m:den>
        </m:f>
        <m:r>
          <w:rPr>
            <w:rFonts w:ascii="Cambria Math" w:hint="eastAsia"/>
            <w:lang w:eastAsia="zh-CN"/>
          </w:rPr>
          <m:t>=</m:t>
        </m:r>
        <m:r>
          <w:rPr>
            <w:rFonts w:ascii="Cambria Math" w:hint="eastAsia"/>
            <w:lang w:eastAsia="zh-CN"/>
          </w:rPr>
          <m:t>m</m:t>
        </m:r>
        <m:r>
          <w:rPr>
            <w:rFonts w:ascii="Cambria Math" w:hint="eastAsia"/>
            <w:lang w:eastAsia="zh-CN"/>
          </w:rPr>
          <m:t>×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4</m:t>
            </m:r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4</m:t>
            </m:r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  <m:r>
          <w:rPr>
            <w:rFonts w:ascii="Cambria Math" w:hint="eastAsia"/>
            <w:lang w:eastAsia="zh-CN"/>
          </w:rPr>
          <m:t>m</m:t>
        </m:r>
      </m:oMath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</w:t>
      </w:r>
      <w:r>
        <w:br/>
      </w:r>
      <w:r>
        <w:rPr>
          <w:color w:val="000000"/>
        </w:rPr>
        <w:t>∴AC=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5</m:t>
            </m:r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  <m:r>
          <w:rPr>
            <w:rFonts w:ascii="Cambria Math" w:hint="eastAsia"/>
            <w:lang w:eastAsia="zh-CN"/>
          </w:rPr>
          <m:t>m</m:t>
        </m:r>
      </m:oMath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</w:t>
      </w:r>
      <w:r>
        <w:br/>
      </w:r>
      <w:r>
        <w:rPr>
          <w:color w:val="000000"/>
        </w:rPr>
        <w:t>∴8+m=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5</m:t>
            </m:r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  <m:r>
          <w:rPr>
            <w:rFonts w:ascii="Cambria Math" w:hint="eastAsia"/>
            <w:lang w:eastAsia="zh-CN"/>
          </w:rPr>
          <m:t>m</m:t>
        </m:r>
      </m:oMath>
      <w:r>
        <w:rPr>
          <w:color w:val="000000"/>
        </w:rPr>
        <w:t>,</w:t>
      </w:r>
      <w:r>
        <w:br/>
      </w:r>
      <w:r>
        <w:rPr>
          <w:color w:val="000000"/>
        </w:rPr>
        <w:t>解得</w:t>
      </w:r>
      <w:r>
        <w:rPr>
          <w:color w:val="000000"/>
        </w:rPr>
        <w:t>m=12.</w:t>
      </w:r>
      <w:r>
        <w:br/>
      </w:r>
      <w:r>
        <w:rPr>
          <w:color w:val="000000"/>
        </w:rPr>
        <w:t>④</w:t>
      </w:r>
      <w:r>
        <w:rPr>
          <w:color w:val="000000"/>
        </w:rPr>
        <w:t>如图</w:t>
      </w:r>
      <w:r>
        <w:rPr>
          <w:color w:val="000000"/>
        </w:rPr>
        <w:t>5</w:t>
      </w:r>
      <w:r>
        <w:rPr>
          <w:color w:val="000000"/>
        </w:rPr>
        <w:t>所示，当</w:t>
      </w:r>
      <w:r>
        <w:rPr>
          <w:color w:val="000000"/>
        </w:rPr>
        <w:t>OD=OC</w:t>
      </w:r>
      <w:r>
        <w:rPr>
          <w:color w:val="000000"/>
        </w:rPr>
        <w:t>时，</w:t>
      </w:r>
      <w:r>
        <w:br/>
      </w:r>
      <w:r>
        <w:rPr>
          <w:noProof/>
          <w:lang w:eastAsia="zh-CN"/>
        </w:rPr>
        <w:drawing>
          <wp:inline distT="0" distB="0" distL="0" distR="0">
            <wp:extent cx="3036621" cy="1690192"/>
            <wp:effectExtent l="19050" t="0" r="0" b="0"/>
            <wp:docPr id="46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9792483" name=""/>
                    <pic:cNvPicPr/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036621" cy="1690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/>
        </w:rPr>
        <w:t>OC=OD=m</w:t>
      </w:r>
      <w:r>
        <w:rPr>
          <w:color w:val="000000"/>
        </w:rPr>
        <w:t>，</w:t>
      </w:r>
      <w:r>
        <w:br/>
      </w:r>
      <w:r>
        <w:rPr>
          <w:color w:val="000000"/>
        </w:rPr>
        <w:t>∴AC=8+m</w:t>
      </w:r>
      <w:r>
        <w:rPr>
          <w:color w:val="000000"/>
        </w:rPr>
        <w:t>，</w:t>
      </w:r>
      <w:r>
        <w:br/>
      </w:r>
      <w:r>
        <w:rPr>
          <w:color w:val="000000"/>
        </w:rPr>
        <w:t>∴AD=AC×cos∠BAO=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4</m:t>
            </m:r>
          </m:num>
          <m:den>
            <m:r>
              <w:rPr>
                <w:rFonts w:ascii="Cambria Math" w:hint="eastAsia"/>
                <w:lang w:eastAsia="zh-CN"/>
              </w:rPr>
              <m:t>5</m:t>
            </m:r>
          </m:den>
        </m:f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int="eastAsia"/>
                <w:lang w:eastAsia="zh-CN"/>
              </w:rPr>
              <m:t>8+m</m:t>
            </m:r>
          </m:e>
        </m:d>
      </m:oMath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</w:t>
      </w:r>
      <w:r>
        <w:br/>
      </w:r>
      <w:r>
        <w:rPr>
          <w:color w:val="000000"/>
        </w:rPr>
        <w:t>则</w:t>
      </w:r>
      <w:r>
        <w:rPr>
          <w:color w:val="000000"/>
        </w:rPr>
        <w:t>AH=AD×cos∠BAO=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16</m:t>
            </m:r>
          </m:num>
          <m:den>
            <m:r>
              <w:rPr>
                <w:rFonts w:ascii="Cambria Math" w:hint="eastAsia"/>
                <w:lang w:eastAsia="zh-CN"/>
              </w:rPr>
              <m:t>25</m:t>
            </m:r>
          </m:den>
        </m:f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int="eastAsia"/>
                <w:lang w:eastAsia="zh-CN"/>
              </w:rPr>
              <m:t>8+m</m:t>
            </m:r>
          </m:e>
        </m:d>
      </m:oMath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</w:t>
      </w:r>
      <w:r>
        <w:br/>
      </w:r>
      <w:r>
        <w:rPr>
          <w:color w:val="000000"/>
        </w:rPr>
        <w:t>∴OH=AH-8=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16</m:t>
            </m:r>
          </m:num>
          <m:den>
            <m:r>
              <w:rPr>
                <w:rFonts w:ascii="Cambria Math" w:hint="eastAsia"/>
                <w:lang w:eastAsia="zh-CN"/>
              </w:rPr>
              <m:t>25</m:t>
            </m:r>
          </m:den>
        </m:f>
        <m:r>
          <w:rPr>
            <w:rFonts w:ascii="Cambria Math" w:hint="eastAsia"/>
            <w:lang w:eastAsia="zh-CN"/>
          </w:rPr>
          <m:t>m</m:t>
        </m:r>
        <m:r>
          <w:rPr>
            <w:rFonts w:ascii="Cambria Math" w:hint="eastAsia"/>
            <w:lang w:eastAsia="zh-CN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72</m:t>
            </m:r>
          </m:num>
          <m:den>
            <m:r>
              <w:rPr>
                <w:rFonts w:ascii="Cambria Math" w:hint="eastAsia"/>
                <w:lang w:eastAsia="zh-CN"/>
              </w:rPr>
              <m:t>25</m:t>
            </m:r>
          </m:den>
        </m:f>
      </m:oMath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</w:t>
      </w:r>
      <w:r>
        <w:br/>
      </w:r>
      <w:r>
        <w:rPr>
          <w:color w:val="000000"/>
        </w:rPr>
        <w:t>∵DH=AD×sin∠BAO=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12</m:t>
            </m:r>
          </m:num>
          <m:den>
            <m:r>
              <w:rPr>
                <w:rFonts w:ascii="Cambria Math" w:hint="eastAsia"/>
                <w:lang w:eastAsia="zh-CN"/>
              </w:rPr>
              <m:t>25</m:t>
            </m:r>
          </m:den>
        </m:f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int="eastAsia"/>
                <w:lang w:eastAsia="zh-CN"/>
              </w:rPr>
              <m:t>8+m</m:t>
            </m:r>
          </m:e>
        </m:d>
      </m:oMath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</w:t>
      </w:r>
      <w:r>
        <w:br/>
      </w:r>
      <w:r>
        <w:rPr>
          <w:color w:val="000000"/>
        </w:rPr>
        <w:t>∴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int="eastAsia"/>
                        <w:lang w:eastAsia="zh-CN"/>
                      </w:rPr>
                      <m:t>16</m:t>
                    </m:r>
                  </m:num>
                  <m:den>
                    <m:r>
                      <w:rPr>
                        <w:rFonts w:ascii="Cambria Math" w:hint="eastAsia"/>
                        <w:lang w:eastAsia="zh-CN"/>
                      </w:rPr>
                      <m:t>25</m:t>
                    </m:r>
                  </m:den>
                </m:f>
                <m:r>
                  <w:rPr>
                    <w:rFonts w:ascii="Cambria Math" w:hint="eastAsia"/>
                    <w:lang w:eastAsia="zh-CN"/>
                  </w:rPr>
                  <m:t>m</m:t>
                </m:r>
                <m:r>
                  <w:rPr>
                    <w:rFonts w:ascii="Cambria Math" w:hint="eastAsia"/>
                    <w:lang w:eastAsia="zh-CN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int="eastAsia"/>
                        <w:lang w:eastAsia="zh-CN"/>
                      </w:rPr>
                      <m:t>72</m:t>
                    </m:r>
                  </m:num>
                  <m:den>
                    <m:r>
                      <w:rPr>
                        <w:rFonts w:ascii="Cambria Math" w:hint="eastAsia"/>
                        <w:lang w:eastAsia="zh-CN"/>
                      </w:rPr>
                      <m:t>25</m:t>
                    </m:r>
                  </m:den>
                </m:f>
              </m:e>
            </m:d>
          </m:e>
          <m:sup>
            <m:r>
              <w:rPr>
                <w:rFonts w:ascii="Cambria Math" w:hint="eastAsia"/>
                <w:lang w:eastAsia="zh-CN"/>
              </w:rPr>
              <m:t>2</m:t>
            </m:r>
          </m:sup>
        </m:sSup>
        <m:r>
          <w:rPr>
            <w:rFonts w:ascii="Cambria Math" w:hint="eastAsia"/>
            <w:lang w:eastAsia="zh-CN"/>
          </w:rPr>
          <m:t>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int="eastAsia"/>
                        <w:lang w:eastAsia="zh-CN"/>
                      </w:rPr>
                      <m:t>96</m:t>
                    </m:r>
                  </m:num>
                  <m:den>
                    <m:r>
                      <w:rPr>
                        <w:rFonts w:ascii="Cambria Math" w:hint="eastAsia"/>
                        <w:lang w:eastAsia="zh-CN"/>
                      </w:rPr>
                      <m:t>25</m:t>
                    </m:r>
                  </m:den>
                </m:f>
                <m:r>
                  <w:rPr>
                    <w:rFonts w:ascii="Cambria Math" w:hint="eastAsia"/>
                    <w:lang w:eastAsia="zh-CN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int="eastAsia"/>
                        <w:lang w:eastAsia="zh-CN"/>
                      </w:rPr>
                      <m:t>12</m:t>
                    </m:r>
                  </m:num>
                  <m:den>
                    <m:r>
                      <w:rPr>
                        <w:rFonts w:ascii="Cambria Math" w:hint="eastAsia"/>
                        <w:lang w:eastAsia="zh-CN"/>
                      </w:rPr>
                      <m:t>25</m:t>
                    </m:r>
                  </m:den>
                </m:f>
                <m:r>
                  <w:rPr>
                    <w:rFonts w:ascii="Cambria Math" w:hint="eastAsia"/>
                    <w:lang w:eastAsia="zh-CN"/>
                  </w:rPr>
                  <m:t>m</m:t>
                </m:r>
              </m:e>
            </m:d>
          </m:e>
          <m:sup>
            <m:r>
              <w:rPr>
                <w:rFonts w:ascii="Cambria Math" w:hint="eastAsia"/>
                <w:lang w:eastAsia="zh-CN"/>
              </w:rPr>
              <m:t>2</m:t>
            </m:r>
          </m:sup>
        </m:sSup>
        <m:r>
          <w:rPr>
            <w:rFonts w:ascii="Cambria Math" w:hint="eastAsia"/>
            <w:lang w:eastAsia="zh-C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int="eastAsia"/>
                <w:lang w:eastAsia="zh-CN"/>
              </w:rPr>
              <m:t>m</m:t>
            </m:r>
          </m:e>
          <m:sup>
            <m:r>
              <w:rPr>
                <w:rFonts w:ascii="Cambria Math" w:hint="eastAsia"/>
                <w:lang w:eastAsia="zh-CN"/>
              </w:rPr>
              <m:t>2</m:t>
            </m:r>
          </m:sup>
        </m:sSup>
      </m:oMath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</w:t>
      </w:r>
      <w:r>
        <w:br/>
      </w:r>
      <w:r>
        <w:rPr>
          <w:color w:val="000000"/>
        </w:rPr>
        <w:t>解得</w:t>
      </w:r>
      <w:r>
        <w:rPr>
          <w:color w:val="000000"/>
        </w:rPr>
        <w:t>m=8.</w:t>
      </w:r>
      <w:r>
        <w:br/>
      </w:r>
      <w:r>
        <w:rPr>
          <w:color w:val="000000"/>
        </w:rPr>
        <w:t>综上所述，</w:t>
      </w:r>
      <w:r>
        <w:rPr>
          <w:color w:val="000000"/>
        </w:rPr>
        <w:t>m</w:t>
      </w:r>
      <w:r>
        <w:rPr>
          <w:color w:val="000000"/>
        </w:rPr>
        <w:t>的值为</w:t>
      </w:r>
      <w:r>
        <w:rPr>
          <w:color w:val="000000"/>
        </w:rPr>
        <w:t>-3</w:t>
      </w:r>
      <w:r>
        <w:rPr>
          <w:color w:val="000000"/>
        </w:rPr>
        <w:t>或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144</m:t>
            </m:r>
          </m:num>
          <m:den>
            <m:r>
              <w:rPr>
                <w:rFonts w:ascii="Cambria Math" w:hint="eastAsia"/>
                <w:lang w:eastAsia="zh-CN"/>
              </w:rPr>
              <m:t>7</m:t>
            </m:r>
          </m:den>
        </m:f>
      </m:oMath>
      <w:r>
        <w:rPr>
          <w:color w:val="000000"/>
        </w:rPr>
        <w:t>或</w:t>
      </w:r>
      <w:r>
        <w:rPr>
          <w:color w:val="000000"/>
        </w:rPr>
        <w:t>12</w:t>
      </w:r>
      <w:r>
        <w:rPr>
          <w:color w:val="000000"/>
        </w:rPr>
        <w:t>或</w:t>
      </w:r>
      <w:r>
        <w:rPr>
          <w:color w:val="000000"/>
        </w:rPr>
        <w:t xml:space="preserve"> 8.  </w:t>
      </w:r>
    </w:p>
    <w:p w:rsidR="003F28D9">
      <w:pPr>
        <w:spacing w:after="0"/>
      </w:pPr>
      <w:r>
        <w:rPr>
          <w:color w:val="000000"/>
        </w:rPr>
        <w:t>   </w:t>
      </w:r>
    </w:p>
    <w:p w:rsidR="003F28D9">
      <w:pPr>
        <w:spacing w:after="0"/>
      </w:pPr>
      <w:r>
        <w:br/>
      </w:r>
      <w:r>
        <w:rPr>
          <w:color w:val="000000"/>
        </w:rPr>
        <w:t>（</w:t>
      </w:r>
      <w:r>
        <w:rPr>
          <w:color w:val="000000"/>
        </w:rPr>
        <w:t>4</w:t>
      </w:r>
      <w:r>
        <w:rPr>
          <w:color w:val="000000"/>
        </w:rPr>
        <w:t>）解：如图</w:t>
      </w:r>
      <w:r>
        <w:rPr>
          <w:color w:val="000000"/>
        </w:rPr>
        <w:t>6</w:t>
      </w:r>
      <w:r>
        <w:rPr>
          <w:color w:val="000000"/>
        </w:rPr>
        <w:t>所示，连结</w:t>
      </w:r>
      <w:r>
        <w:rPr>
          <w:color w:val="000000"/>
        </w:rPr>
        <w:t>OQ</w:t>
      </w:r>
      <w:r>
        <w:rPr>
          <w:color w:val="000000"/>
        </w:rPr>
        <w:t>，</w:t>
      </w:r>
      <w:r>
        <w:br/>
      </w:r>
      <w:r>
        <w:rPr>
          <w:noProof/>
          <w:lang w:eastAsia="zh-CN"/>
        </w:rPr>
        <w:drawing>
          <wp:inline distT="0" distB="0" distL="0" distR="0">
            <wp:extent cx="3074822" cy="1852536"/>
            <wp:effectExtent l="19050" t="0" r="0" b="0"/>
            <wp:docPr id="47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9681338" name=""/>
                    <pic:cNvPicPr/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3074822" cy="18525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/>
        </w:rPr>
        <w:t>∵PD=DQ</w:t>
      </w:r>
      <w:r>
        <w:rPr>
          <w:color w:val="000000"/>
        </w:rPr>
        <w:t>，</w:t>
      </w:r>
      <w:r>
        <w:rPr>
          <w:color w:val="000000"/>
        </w:rPr>
        <w:t>PO=OQ</w:t>
      </w:r>
      <w:r>
        <w:rPr>
          <w:color w:val="000000"/>
        </w:rPr>
        <w:t>，</w:t>
      </w:r>
      <w:r>
        <w:rPr>
          <w:color w:val="000000"/>
        </w:rPr>
        <w:t>PD=OP</w:t>
      </w:r>
      <w:r>
        <w:rPr>
          <w:color w:val="000000"/>
        </w:rPr>
        <w:t>，</w:t>
      </w:r>
      <w:r>
        <w:br/>
      </w:r>
      <w:r>
        <w:rPr>
          <w:color w:val="000000"/>
        </w:rPr>
        <w:t>∴DQ=DP=PO=OQ</w:t>
      </w:r>
      <w:r>
        <w:rPr>
          <w:color w:val="000000"/>
        </w:rPr>
        <w:t>，</w:t>
      </w:r>
      <w:r>
        <w:br/>
      </w:r>
      <w:r>
        <w:rPr>
          <w:color w:val="000000"/>
        </w:rPr>
        <w:t>∴</w:t>
      </w:r>
      <w:r>
        <w:rPr>
          <w:color w:val="000000"/>
        </w:rPr>
        <w:t>四边形</w:t>
      </w:r>
      <w:r>
        <w:rPr>
          <w:color w:val="000000"/>
        </w:rPr>
        <w:t>DQOP</w:t>
      </w:r>
      <w:r>
        <w:rPr>
          <w:color w:val="000000"/>
        </w:rPr>
        <w:t>为菱形，</w:t>
      </w:r>
      <w:r>
        <w:br/>
      </w:r>
      <w:r>
        <w:rPr>
          <w:color w:val="000000"/>
        </w:rPr>
        <w:t>∴</w:t>
      </w:r>
      <w:r>
        <w:rPr>
          <w:color w:val="000000"/>
        </w:rPr>
        <w:t>DQ∥PO</w:t>
      </w:r>
      <w:r>
        <w:rPr>
          <w:color w:val="000000"/>
        </w:rPr>
        <w:t>，</w:t>
      </w:r>
      <w:r>
        <w:br/>
      </w:r>
      <w:r>
        <w:rPr>
          <w:color w:val="000000"/>
        </w:rPr>
        <w:t>∴∠BOP=∠PBO=∠ABO</w:t>
      </w:r>
      <w:r>
        <w:rPr>
          <w:color w:val="000000"/>
        </w:rPr>
        <w:t>，</w:t>
      </w:r>
      <w:r>
        <w:br/>
      </w:r>
      <w:r>
        <w:rPr>
          <w:color w:val="000000"/>
        </w:rPr>
        <w:t>∵BP=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</w:rPr>
        <w:t>BO÷cos∠BOP=5</w:t>
      </w:r>
      <w:r>
        <w:rPr>
          <w:color w:val="000000"/>
        </w:rPr>
        <w:t>，</w:t>
      </w:r>
      <w:r>
        <w:br/>
      </w:r>
      <w:r>
        <w:rPr>
          <w:color w:val="000000"/>
        </w:rPr>
        <w:t>∴OQ=5</w:t>
      </w:r>
      <w:r>
        <w:rPr>
          <w:color w:val="000000"/>
        </w:rPr>
        <w:t>，</w:t>
      </w:r>
      <w:r>
        <w:br/>
      </w:r>
      <w:r>
        <w:rPr>
          <w:color w:val="000000"/>
        </w:rPr>
        <w:t>设点</w:t>
      </w:r>
      <w:r>
        <w:rPr>
          <w:color w:val="000000"/>
        </w:rPr>
        <w:t>Q</w:t>
      </w:r>
      <w:r>
        <w:rPr>
          <w:color w:val="000000"/>
        </w:rPr>
        <w:t>的坐标为（</w:t>
      </w:r>
      <w:r>
        <w:rPr>
          <w:color w:val="000000"/>
        </w:rPr>
        <w:t>c</w:t>
      </w:r>
      <w:r>
        <w:rPr>
          <w:color w:val="000000"/>
        </w:rPr>
        <w:t>，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3</m:t>
            </m:r>
          </m:num>
          <m:den>
            <m:r>
              <w:rPr>
                <w:rFonts w:ascii="Cambria Math" w:hint="eastAsia"/>
                <w:lang w:eastAsia="zh-CN"/>
              </w:rPr>
              <m:t>4</m:t>
            </m:r>
          </m:den>
        </m:f>
        <m:r>
          <w:rPr>
            <w:rFonts w:ascii="Cambria Math" w:hint="eastAsia"/>
            <w:lang w:eastAsia="zh-CN"/>
          </w:rPr>
          <m:t>c</m:t>
        </m:r>
        <m:r>
          <w:rPr>
            <w:rFonts w:ascii="Cambria Math" w:hint="eastAsia"/>
            <w:lang w:eastAsia="zh-CN"/>
          </w:rPr>
          <m:t>+6</m:t>
        </m:r>
      </m:oMath>
      <w:r>
        <w:rPr>
          <w:color w:val="000000"/>
        </w:rPr>
        <w:t>），</w:t>
      </w:r>
      <w:r>
        <w:br/>
      </w:r>
      <w:r>
        <w:rPr>
          <w:color w:val="000000"/>
        </w:rPr>
        <w:t>则</w:t>
      </w:r>
      <w:r>
        <w:rPr>
          <w:color w:val="000000"/>
        </w:rPr>
        <w:t>OQ=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c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2</m:t>
                </m:r>
              </m:sup>
            </m:sSup>
            <m:r>
              <w:rPr>
                <w:rFonts w:ascii="Cambria Math" w:hint="eastAsia"/>
                <w:lang w:eastAsia="zh-CN"/>
              </w:rPr>
              <m:t>+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r>
                          <w:rPr>
                            <w:rFonts w:ascii="Cambria Math" w:hint="eastAsia"/>
                            <w:lang w:eastAsia="zh-CN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hint="eastAsia"/>
                            <w:lang w:eastAsia="zh-CN"/>
                          </w:rPr>
                          <m:t>4</m:t>
                        </m:r>
                      </m:den>
                    </m:f>
                    <m:r>
                      <w:rPr>
                        <w:rFonts w:ascii="Cambria Math" w:hint="eastAsia"/>
                        <w:lang w:eastAsia="zh-CN"/>
                      </w:rPr>
                      <m:t>c+6</m:t>
                    </m:r>
                  </m:e>
                </m:d>
              </m:e>
              <m:sup>
                <m:r>
                  <w:rPr>
                    <w:rFonts w:ascii="Cambria Math" w:hint="eastAsia"/>
                    <w:lang w:eastAsia="zh-CN"/>
                  </w:rPr>
                  <m:t>2</m:t>
                </m:r>
              </m:sup>
            </m:sSup>
          </m:e>
        </m:rad>
        <m:r>
          <w:rPr>
            <w:rFonts w:ascii="Cambria Math" w:hint="eastAsia"/>
            <w:lang w:eastAsia="zh-CN"/>
          </w:rPr>
          <m:t>=5</m:t>
        </m:r>
      </m:oMath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</w:t>
      </w:r>
      <w:r>
        <w:br/>
      </w:r>
      <w:r>
        <w:rPr>
          <w:color w:val="000000"/>
        </w:rPr>
        <w:t>∴c=</w:t>
      </w:r>
      <m:oMath>
        <m:r>
          <w:rPr>
            <w:rFonts w:ascii="Cambria Math" w:hint="eastAsia"/>
            <w:lang w:eastAsia="zh-CN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44</m:t>
            </m:r>
          </m:num>
          <m:den>
            <m:r>
              <w:rPr>
                <w:rFonts w:ascii="Cambria Math" w:hint="eastAsia"/>
                <w:lang w:eastAsia="zh-CN"/>
              </w:rPr>
              <m:t>25</m:t>
            </m:r>
          </m:den>
        </m:f>
      </m:oMath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</w:t>
      </w:r>
      <w:r>
        <w:br/>
      </w:r>
      <w:r>
        <w:rPr>
          <w:color w:val="000000"/>
        </w:rPr>
        <w:t>∴Q</w:t>
      </w:r>
      <w:r>
        <w:rPr>
          <w:color w:val="000000"/>
        </w:rPr>
        <w:t>（</w:t>
      </w:r>
      <w:r>
        <w:rPr>
          <w:color w:val="000000"/>
        </w:rPr>
        <w:t>-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44</m:t>
            </m:r>
          </m:num>
          <m:den>
            <m:r>
              <w:rPr>
                <w:rFonts w:ascii="Cambria Math" w:hint="eastAsia"/>
                <w:lang w:eastAsia="zh-CN"/>
              </w:rPr>
              <m:t>25</m:t>
            </m:r>
          </m:den>
        </m:f>
      </m:oMath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117</m:t>
            </m:r>
          </m:num>
          <m:den>
            <m:r>
              <w:rPr>
                <w:rFonts w:ascii="Cambria Math" w:hint="eastAsia"/>
                <w:lang w:eastAsia="zh-CN"/>
              </w:rPr>
              <m:t>25</m:t>
            </m:r>
          </m:den>
        </m:f>
      </m:oMath>
      <w:r>
        <w:rPr>
          <w:color w:val="000000"/>
        </w:rPr>
        <w:t>），</w:t>
      </w:r>
      <w:r>
        <w:br/>
      </w:r>
      <w:r>
        <w:rPr>
          <w:color w:val="000000"/>
        </w:rPr>
        <w:t>∴BQ=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w:rPr>
                        <w:rFonts w:ascii="Cambria Math" w:hint="eastAsia"/>
                        <w:lang w:eastAsia="zh-CN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r>
                          <w:rPr>
                            <w:rFonts w:ascii="Cambria Math" w:hint="eastAsia"/>
                            <w:lang w:eastAsia="zh-CN"/>
                          </w:rPr>
                          <m:t>44</m:t>
                        </m:r>
                      </m:num>
                      <m:den>
                        <m:r>
                          <w:rPr>
                            <w:rFonts w:ascii="Cambria Math" w:hint="eastAsia"/>
                            <w:lang w:eastAsia="zh-CN"/>
                          </w:rPr>
                          <m:t>25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hint="eastAsia"/>
                    <w:lang w:eastAsia="zh-CN"/>
                  </w:rPr>
                  <m:t>2</m:t>
                </m:r>
              </m:sup>
            </m:sSup>
            <m:r>
              <w:rPr>
                <w:rFonts w:ascii="Cambria Math" w:hint="eastAsia"/>
                <w:lang w:eastAsia="zh-CN"/>
              </w:rPr>
              <m:t>+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w:rPr>
                        <w:rFonts w:ascii="Cambria Math" w:hint="eastAsia"/>
                        <w:lang w:eastAsia="zh-CN"/>
                      </w:rPr>
                      <m:t>6</m:t>
                    </m:r>
                    <m:r>
                      <w:rPr>
                        <w:rFonts w:ascii="Cambria Math" w:hint="eastAsia"/>
                        <w:lang w:eastAsia="zh-CN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r>
                          <w:rPr>
                            <w:rFonts w:ascii="Cambria Math" w:hint="eastAsia"/>
                            <w:lang w:eastAsia="zh-CN"/>
                          </w:rPr>
                          <m:t>117</m:t>
                        </m:r>
                      </m:num>
                      <m:den>
                        <m:r>
                          <w:rPr>
                            <w:rFonts w:ascii="Cambria Math" w:hint="eastAsia"/>
                            <w:lang w:eastAsia="zh-CN"/>
                          </w:rPr>
                          <m:t>25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hint="eastAsia"/>
                    <w:lang w:eastAsia="zh-CN"/>
                  </w:rPr>
                  <m:t>2</m:t>
                </m:r>
              </m:sup>
            </m:sSup>
          </m:e>
        </m:rad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11</m:t>
            </m:r>
          </m:num>
          <m:den>
            <m:r>
              <w:rPr>
                <w:rFonts w:ascii="Cambria Math" w:hint="eastAsia"/>
                <w:lang w:eastAsia="zh-CN"/>
              </w:rPr>
              <m:t>5</m:t>
            </m:r>
          </m:den>
        </m:f>
      </m:oMath>
      <w:r>
        <w:rPr>
          <w:color w:val="000000"/>
        </w:rPr>
        <w:t>.</w:t>
      </w:r>
    </w:p>
    <w:p w:rsidR="003F28D9">
      <w:pPr>
        <w:spacing w:after="0"/>
      </w:pPr>
    </w:p>
    <w:p w:rsidR="003F28D9">
      <w:pPr>
        <w:spacing w:after="0"/>
      </w:pPr>
    </w:p>
    <w:p w:rsidR="003F28D9">
      <w:pPr>
        <w:spacing w:after="0"/>
      </w:pPr>
    </w:p>
    <w:p w:rsidR="003F28D9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圆的综合题</w:t>
      </w:r>
      <w:r>
        <w:rPr>
          <w:color w:val="000000"/>
          <w:lang w:eastAsia="zh-CN"/>
        </w:rPr>
        <w:t xml:space="preserve">    </w:t>
      </w:r>
    </w:p>
    <w:p w:rsidR="003F28D9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【分析】（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）把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两点坐标代入</w:t>
      </w:r>
      <w:r>
        <w:rPr>
          <w:color w:val="000000"/>
          <w:lang w:eastAsia="zh-CN"/>
        </w:rPr>
        <w:t>y=kx+b</w:t>
      </w:r>
      <w:r>
        <w:rPr>
          <w:color w:val="000000"/>
          <w:lang w:eastAsia="zh-CN"/>
        </w:rPr>
        <w:t>求出</w:t>
      </w:r>
      <w:r>
        <w:rPr>
          <w:color w:val="000000"/>
          <w:lang w:eastAsia="zh-CN"/>
        </w:rPr>
        <w:t>k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的值即可；</w:t>
      </w:r>
    </w:p>
    <w:p w:rsidR="003F28D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）连结</w:t>
      </w:r>
      <w:r>
        <w:rPr>
          <w:color w:val="000000"/>
          <w:lang w:eastAsia="zh-CN"/>
        </w:rPr>
        <w:t>BC</w:t>
      </w:r>
      <w:r>
        <w:rPr>
          <w:color w:val="000000"/>
          <w:lang w:eastAsia="zh-CN"/>
        </w:rPr>
        <w:t>，作</w:t>
      </w:r>
      <w:r>
        <w:rPr>
          <w:color w:val="000000"/>
          <w:lang w:eastAsia="zh-CN"/>
        </w:rPr>
        <w:t>DE⊥OC</w:t>
      </w:r>
      <w:r>
        <w:rPr>
          <w:color w:val="000000"/>
          <w:lang w:eastAsia="zh-CN"/>
        </w:rPr>
        <w:t>于点</w:t>
      </w:r>
      <w:r>
        <w:rPr>
          <w:color w:val="000000"/>
          <w:lang w:eastAsia="zh-CN"/>
        </w:rPr>
        <w:t>E</w:t>
      </w:r>
      <w:r>
        <w:rPr>
          <w:color w:val="000000"/>
          <w:lang w:eastAsia="zh-CN"/>
        </w:rPr>
        <w:t>，根据圆周角定理可得</w:t>
      </w:r>
      <w:r>
        <w:rPr>
          <w:color w:val="000000"/>
          <w:lang w:eastAsia="zh-CN"/>
        </w:rPr>
        <w:t>∠OBC=∠ODC</w:t>
      </w:r>
      <w:r>
        <w:rPr>
          <w:color w:val="000000"/>
          <w:lang w:eastAsia="zh-CN"/>
        </w:rPr>
        <w:t>，由</w:t>
      </w:r>
      <w:r>
        <w:rPr>
          <w:color w:val="000000"/>
          <w:lang w:eastAsia="zh-CN"/>
        </w:rPr>
        <w:t>tan∠ODC=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3</m:t>
            </m:r>
          </m:num>
          <m:den>
            <m:r>
              <w:rPr>
                <w:rFonts w:ascii="Cambria Math" w:hint="eastAsia"/>
                <w:lang w:eastAsia="zh-CN"/>
              </w:rPr>
              <m:t>5</m:t>
            </m:r>
          </m:den>
        </m:f>
      </m:oMath>
      <w:r>
        <w:rPr>
          <w:color w:val="000000"/>
          <w:lang w:eastAsia="zh-CN"/>
        </w:rPr>
        <w:t>可求出</w:t>
      </w:r>
      <w:r>
        <w:rPr>
          <w:color w:val="000000"/>
          <w:lang w:eastAsia="zh-CN"/>
        </w:rPr>
        <w:t>OC</w:t>
      </w:r>
      <w:r>
        <w:rPr>
          <w:color w:val="000000"/>
          <w:lang w:eastAsia="zh-CN"/>
        </w:rPr>
        <w:t>的长，进而可得</w:t>
      </w:r>
      <w:r>
        <w:rPr>
          <w:color w:val="000000"/>
          <w:lang w:eastAsia="zh-CN"/>
        </w:rPr>
        <w:t>AC</w:t>
      </w:r>
      <w:r>
        <w:rPr>
          <w:color w:val="000000"/>
          <w:lang w:eastAsia="zh-CN"/>
        </w:rPr>
        <w:t>的长，利用</w:t>
      </w:r>
      <w:r>
        <w:rPr>
          <w:color w:val="000000"/>
          <w:lang w:eastAsia="zh-CN"/>
        </w:rPr>
        <w:t>∠DAC</w:t>
      </w:r>
      <w:r>
        <w:rPr>
          <w:color w:val="000000"/>
          <w:lang w:eastAsia="zh-CN"/>
        </w:rPr>
        <w:t>的三角函数值可求出</w:t>
      </w:r>
      <w:r>
        <w:rPr>
          <w:color w:val="000000"/>
          <w:lang w:eastAsia="zh-CN"/>
        </w:rPr>
        <w:t>DE</w:t>
      </w:r>
      <w:r>
        <w:rPr>
          <w:color w:val="000000"/>
          <w:lang w:eastAsia="zh-CN"/>
        </w:rPr>
        <w:t>的长，即可得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点纵坐标，代入直线</w:t>
      </w:r>
      <w:r>
        <w:rPr>
          <w:color w:val="000000"/>
          <w:lang w:eastAsia="zh-CN"/>
        </w:rPr>
        <w:t>AB</w:t>
      </w:r>
      <w:r>
        <w:rPr>
          <w:color w:val="000000"/>
          <w:lang w:eastAsia="zh-CN"/>
        </w:rPr>
        <w:t>解析式求出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点横坐标即可得答案</w:t>
      </w:r>
      <w:r>
        <w:rPr>
          <w:color w:val="000000"/>
          <w:lang w:eastAsia="zh-CN"/>
        </w:rPr>
        <w:t>.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）分四种情况泰伦，利用两点间距离公式及相似三角形对应边成比例列式即可。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）分析四边形</w:t>
      </w:r>
      <w:r>
        <w:rPr>
          <w:color w:val="000000"/>
          <w:lang w:eastAsia="zh-CN"/>
        </w:rPr>
        <w:t>DPOQ</w:t>
      </w:r>
      <w:r>
        <w:rPr>
          <w:color w:val="000000"/>
          <w:lang w:eastAsia="zh-CN"/>
        </w:rPr>
        <w:t>为菱形，推出</w:t>
      </w:r>
      <w:r>
        <w:rPr>
          <w:color w:val="000000"/>
          <w:lang w:eastAsia="zh-CN"/>
        </w:rPr>
        <w:t>∠BOP=∠ABO</w:t>
      </w:r>
      <w:r>
        <w:rPr>
          <w:color w:val="000000"/>
          <w:lang w:eastAsia="zh-CN"/>
        </w:rPr>
        <w:t>，利用三角函数求线段长度。</w:t>
      </w:r>
    </w:p>
    <w:p w:rsidR="003F28D9">
      <w:pPr>
        <w:spacing w:after="0"/>
        <w:rPr>
          <w:lang w:eastAsia="zh-CN"/>
        </w:rPr>
      </w:pPr>
    </w:p>
    <w:sectPr w:rsidSect="003F28D9">
      <w:headerReference w:type="even" r:id="rId39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8D9">
    <w:pPr>
      <w:pStyle w:val="Header"/>
      <w:pBdr>
        <w:bottom w:val="none" w:sz="0" w:space="0" w:color="auto"/>
      </w:pBdr>
    </w:pPr>
    <w:r>
      <w:pict>
        <v:rect id="Rectangle 7" o:spid="_x0000_s2049" style="width:42.15pt;height:57pt;margin-top:-43pt;margin-left:1056.4pt;position:absolute;z-index:251658240" o:preferrelative="t" fillcolor="gray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2050" type="#_x0000_t202" style="width:31.6pt;height:843pt;margin-top:-43pt;margin-left:1098.55pt;position:absolute;v-text-anchor:middle;z-index:251659264" o:preferrelative="t">
          <v:textbox style="layout-flow:vertical;mso-layout-flow-alt:bottom-to-top">
            <w:txbxContent>
              <w:p w:rsidR="003F28D9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2051" type="#_x0000_t202" style="width:42.15pt;height:843pt;margin-top:-43pt;margin-left:1056.4pt;position:absolute;v-text-anchor:middle;z-index:251660288" o:preferrelative="t" fillcolor="#d8d8d8">
          <v:textbox style="layout-flow:vertical;mso-layout-flow-alt:bottom-to-top">
            <w:txbxContent>
              <w:p w:rsidR="003F28D9" w:rsidP="00740242"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2052" type="#_x0000_t202" style="width:30.95pt;height:843pt;margin-top:-43pt;margin-left:1025.45pt;position:absolute;v-text-anchor:middle;z-index:251661312" o:preferrelative="t">
          <v:textbox style="layout-flow:vertical;mso-layout-flow-alt:bottom-to-top">
            <w:txbxContent>
              <w:p w:rsidR="003F28D9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t>………</w:t>
                </w:r>
                <w:r>
                  <w:rPr>
                    <w:rFonts w:hint="eastAsia"/>
                    <w:lang w:eastAsia="zh-CN"/>
                  </w:rPr>
                  <w:drawing>
                    <wp:inline>
                      <wp:extent cx="247685" cy="342948"/>
                      <wp:docPr id="100054" name="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642435784" name="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xmlns:r="http://schemas.openxmlformats.org/officeDocument/2006/relationships"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47685" cy="342948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  <w:r>
                  <w:t>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34205B8A"/>
    <w:multiLevelType w:val="hybridMultilevel"/>
    <w:tmpl w:val="4AD09C8E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516B4C7F"/>
    <w:multiLevelType w:val="hybridMultilevel"/>
    <w:tmpl w:val="D56293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6792213"/>
    <w:multiLevelType w:val="hybridMultilevel"/>
    <w:tmpl w:val="C502613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73A95EF3"/>
    <w:multiLevelType w:val="hybridMultilevel"/>
    <w:tmpl w:val="BB5E89A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1"/>
  </w:num>
  <w:num w:numId="6">
    <w:abstractNumId w:val="0"/>
  </w:num>
  <w:num w:numId="7">
    <w:abstractNumId w:val="3"/>
  </w:num>
  <w:num w:numId="8">
    <w:abstractNumId w:val="8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3F28D9"/>
    <w:rsid w:val="004621D6"/>
    <w:rsid w:val="004A7EC2"/>
    <w:rsid w:val="004B0B79"/>
    <w:rsid w:val="0052166A"/>
    <w:rsid w:val="00570E98"/>
    <w:rsid w:val="00657B65"/>
    <w:rsid w:val="006B7A92"/>
    <w:rsid w:val="006D054F"/>
    <w:rsid w:val="00740242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8D9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unhideWhenUsed/>
    <w:qFormat/>
    <w:rsid w:val="003F28D9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rsid w:val="003F28D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rsid w:val="003F28D9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sid w:val="003F28D9"/>
    <w:rPr>
      <w:sz w:val="18"/>
      <w:szCs w:val="18"/>
    </w:rPr>
  </w:style>
  <w:style w:type="character" w:customStyle="1" w:styleId="Char0">
    <w:name w:val="页脚 Char"/>
    <w:link w:val="Footer"/>
    <w:uiPriority w:val="99"/>
    <w:qFormat/>
    <w:rsid w:val="003F28D9"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sid w:val="003F28D9"/>
    <w:rPr>
      <w:sz w:val="18"/>
      <w:szCs w:val="18"/>
    </w:rPr>
  </w:style>
  <w:style w:type="paragraph" w:customStyle="1" w:styleId="1">
    <w:name w:val="正文1"/>
    <w:qFormat/>
    <w:rsid w:val="003F28D9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3F28D9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3F28D9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rsid w:val="003F28D9"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3F28D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jpe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jpeg" /><Relationship Id="rId14" Type="http://schemas.openxmlformats.org/officeDocument/2006/relationships/image" Target="media/image9.jpeg" /><Relationship Id="rId15" Type="http://schemas.openxmlformats.org/officeDocument/2006/relationships/image" Target="media/image10.png" /><Relationship Id="rId16" Type="http://schemas.openxmlformats.org/officeDocument/2006/relationships/image" Target="media/image11.jpe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image" Target="media/image19.png" /><Relationship Id="rId25" Type="http://schemas.openxmlformats.org/officeDocument/2006/relationships/image" Target="media/image20.png" /><Relationship Id="rId26" Type="http://schemas.openxmlformats.org/officeDocument/2006/relationships/image" Target="media/image21.png" /><Relationship Id="rId27" Type="http://schemas.openxmlformats.org/officeDocument/2006/relationships/image" Target="media/image22.png" /><Relationship Id="rId28" Type="http://schemas.openxmlformats.org/officeDocument/2006/relationships/image" Target="media/image23.png" /><Relationship Id="rId29" Type="http://schemas.openxmlformats.org/officeDocument/2006/relationships/image" Target="media/image24.jpeg" /><Relationship Id="rId3" Type="http://schemas.openxmlformats.org/officeDocument/2006/relationships/fontTable" Target="fontTable.xml" /><Relationship Id="rId30" Type="http://schemas.openxmlformats.org/officeDocument/2006/relationships/image" Target="media/image25.jpeg" /><Relationship Id="rId31" Type="http://schemas.openxmlformats.org/officeDocument/2006/relationships/image" Target="media/image26.png" /><Relationship Id="rId32" Type="http://schemas.openxmlformats.org/officeDocument/2006/relationships/image" Target="media/image27.png" /><Relationship Id="rId33" Type="http://schemas.openxmlformats.org/officeDocument/2006/relationships/image" Target="media/image28.png" /><Relationship Id="rId34" Type="http://schemas.openxmlformats.org/officeDocument/2006/relationships/image" Target="media/image29.png" /><Relationship Id="rId35" Type="http://schemas.openxmlformats.org/officeDocument/2006/relationships/image" Target="media/image30.png" /><Relationship Id="rId36" Type="http://schemas.openxmlformats.org/officeDocument/2006/relationships/image" Target="media/image31.png" /><Relationship Id="rId37" Type="http://schemas.openxmlformats.org/officeDocument/2006/relationships/image" Target="media/image32.png" /><Relationship Id="rId38" Type="http://schemas.openxmlformats.org/officeDocument/2006/relationships/image" Target="media/image33.png" /><Relationship Id="rId39" Type="http://schemas.openxmlformats.org/officeDocument/2006/relationships/header" Target="header1.xml" /><Relationship Id="rId4" Type="http://schemas.openxmlformats.org/officeDocument/2006/relationships/customXml" Target="../customXml/item1.xml" /><Relationship Id="rId40" Type="http://schemas.openxmlformats.org/officeDocument/2006/relationships/theme" Target="theme/theme1.xml" /><Relationship Id="rId41" Type="http://schemas.openxmlformats.org/officeDocument/2006/relationships/numbering" Target="numbering.xml" /><Relationship Id="rId42" Type="http://schemas.openxmlformats.org/officeDocument/2006/relationships/styles" Target="styles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Props1.xml><?xml version="1.0" encoding="utf-8"?>
<ds:datastoreItem xmlns:ds="http://schemas.openxmlformats.org/officeDocument/2006/customXml" ds:itemID="{DD8702C4-0A2C-48FC-AE9C-80CA7F2FC5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5059</Words>
  <Characters>8046</Characters>
  <Application>Microsoft Office Word</Application>
  <DocSecurity>0</DocSecurity>
  <Lines>447</Lines>
  <Paragraphs>238</Paragraphs>
  <ScaleCrop>false</ScaleCrop>
  <Company/>
  <LinksUpToDate>false</LinksUpToDate>
  <CharactersWithSpaces>12867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</cp:lastModifiedBy>
  <cp:revision>7</cp:revision>
  <dcterms:created xsi:type="dcterms:W3CDTF">2013-12-09T06:44:00Z</dcterms:created>
  <dcterms:modified xsi:type="dcterms:W3CDTF">2019-12-03T10:42:00Z</dcterms:modified>
</cp:coreProperties>
</file>